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C1" w:rsidRDefault="001608C1" w:rsidP="003F5EB2">
      <w:pPr>
        <w:pStyle w:val="Corpotesto"/>
        <w:spacing w:line="240" w:lineRule="auto"/>
        <w:rPr>
          <w:sz w:val="22"/>
          <w:szCs w:val="22"/>
        </w:rPr>
      </w:pPr>
      <w:proofErr w:type="spellStart"/>
      <w:r>
        <w:rPr>
          <w:sz w:val="22"/>
          <w:szCs w:val="22"/>
        </w:rPr>
        <w:t>All</w:t>
      </w:r>
      <w:proofErr w:type="spellEnd"/>
      <w:r>
        <w:rPr>
          <w:sz w:val="22"/>
          <w:szCs w:val="22"/>
        </w:rPr>
        <w:t>. A</w:t>
      </w:r>
    </w:p>
    <w:p w:rsidR="001608C1" w:rsidRPr="00B401DB" w:rsidRDefault="001608C1" w:rsidP="003F5EB2">
      <w:pPr>
        <w:pStyle w:val="Corpotesto"/>
        <w:spacing w:line="240" w:lineRule="auto"/>
        <w:rPr>
          <w:sz w:val="22"/>
          <w:szCs w:val="22"/>
        </w:rPr>
      </w:pPr>
      <w:proofErr w:type="spellStart"/>
      <w:r w:rsidRPr="00B401DB">
        <w:rPr>
          <w:sz w:val="22"/>
          <w:szCs w:val="22"/>
        </w:rPr>
        <w:t>Fac</w:t>
      </w:r>
      <w:proofErr w:type="spellEnd"/>
      <w:r w:rsidRPr="00B401DB">
        <w:rPr>
          <w:sz w:val="22"/>
          <w:szCs w:val="22"/>
        </w:rPr>
        <w:t xml:space="preserve">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proofErr w:type="spellStart"/>
      <w:r w:rsidRPr="00A60652">
        <w:rPr>
          <w:sz w:val="22"/>
          <w:szCs w:val="22"/>
          <w:lang w:val="en-US"/>
        </w:rPr>
        <w:t>Sardegna</w:t>
      </w:r>
      <w:proofErr w:type="spellEnd"/>
      <w:r w:rsidRPr="00A60652">
        <w:rPr>
          <w:sz w:val="22"/>
          <w:szCs w:val="22"/>
          <w:lang w:val="en-US"/>
        </w:rPr>
        <w:t xml:space="preserve">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Default="005E42B9" w:rsidP="008077EE">
      <w:pPr>
        <w:ind w:left="4254" w:right="-1"/>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Pr="000D5E6B">
              <w:rPr>
                <w:sz w:val="22"/>
                <w:szCs w:val="22"/>
              </w:rPr>
              <w:t>………………………………………………</w:t>
            </w:r>
            <w:proofErr w:type="gramStart"/>
            <w:r w:rsidRPr="000D5E6B">
              <w:rPr>
                <w:sz w:val="22"/>
                <w:szCs w:val="22"/>
              </w:rPr>
              <w:t>…….</w:t>
            </w:r>
            <w:proofErr w:type="gramEnd"/>
            <w:r w:rsidRPr="000D5E6B">
              <w:rPr>
                <w:sz w:val="22"/>
                <w:szCs w:val="22"/>
              </w:rPr>
              <w:t>.</w:t>
            </w:r>
          </w:p>
          <w:p w:rsidR="00E30455" w:rsidRDefault="001608C1" w:rsidP="008146BD">
            <w:pPr>
              <w:spacing w:line="360" w:lineRule="auto"/>
              <w:jc w:val="both"/>
              <w:rPr>
                <w:sz w:val="22"/>
                <w:szCs w:val="22"/>
              </w:rPr>
            </w:pPr>
            <w:r w:rsidRPr="000D5E6B">
              <w:rPr>
                <w:sz w:val="22"/>
                <w:szCs w:val="22"/>
              </w:rPr>
              <w:t>C.</w:t>
            </w:r>
            <w:proofErr w:type="gramStart"/>
            <w:r w:rsidRPr="000D5E6B">
              <w:rPr>
                <w:sz w:val="22"/>
                <w:szCs w:val="22"/>
              </w:rPr>
              <w:t>A.P</w:t>
            </w:r>
            <w:proofErr w:type="gramEnd"/>
            <w:r w:rsidRPr="000D5E6B">
              <w:rPr>
                <w:sz w:val="22"/>
                <w:szCs w:val="22"/>
              </w:rPr>
              <w:t>………………………….città……………….…………………………</w:t>
            </w:r>
            <w:proofErr w:type="spellStart"/>
            <w:r w:rsidRPr="000D5E6B">
              <w:rPr>
                <w:sz w:val="22"/>
                <w:szCs w:val="22"/>
              </w:rPr>
              <w:t>prov</w:t>
            </w:r>
            <w:proofErr w:type="spellEnd"/>
            <w:r w:rsidRPr="000D5E6B">
              <w:rPr>
                <w:sz w:val="22"/>
                <w:szCs w:val="22"/>
              </w:rPr>
              <w:t>………</w:t>
            </w:r>
            <w:r>
              <w:rPr>
                <w:sz w:val="22"/>
                <w:szCs w:val="22"/>
              </w:rPr>
              <w:t>…………..</w:t>
            </w:r>
            <w:r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w:t>
            </w:r>
            <w:proofErr w:type="spellStart"/>
            <w:r w:rsidRPr="000D5E6B">
              <w:rPr>
                <w:sz w:val="22"/>
                <w:szCs w:val="22"/>
              </w:rPr>
              <w:t>prov</w:t>
            </w:r>
            <w:proofErr w:type="spellEnd"/>
            <w:r w:rsidRPr="000D5E6B">
              <w:rPr>
                <w:sz w:val="22"/>
                <w:szCs w:val="22"/>
              </w:rPr>
              <w:t>………</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telefono……………</w:t>
            </w:r>
            <w:proofErr w:type="gramStart"/>
            <w:r>
              <w:rPr>
                <w:sz w:val="22"/>
                <w:szCs w:val="22"/>
              </w:rPr>
              <w:t>…….</w:t>
            </w:r>
            <w:proofErr w:type="gramEnd"/>
            <w:r w:rsidRPr="000D5E6B">
              <w:rPr>
                <w:sz w:val="22"/>
                <w:szCs w:val="22"/>
              </w:rPr>
              <w:t>……………   numero cellulare…………</w:t>
            </w:r>
            <w:proofErr w:type="gramStart"/>
            <w:r>
              <w:rPr>
                <w:sz w:val="22"/>
                <w:szCs w:val="22"/>
              </w:rPr>
              <w:t>…….</w:t>
            </w:r>
            <w:proofErr w:type="gramEnd"/>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proofErr w:type="spellStart"/>
            <w:r w:rsidRPr="000D5E6B">
              <w:rPr>
                <w:sz w:val="22"/>
                <w:szCs w:val="22"/>
              </w:rPr>
              <w:t>pec</w:t>
            </w:r>
            <w:proofErr w:type="spellEnd"/>
            <w:r w:rsidRPr="000D5E6B">
              <w:rPr>
                <w:sz w:val="22"/>
                <w:szCs w:val="22"/>
              </w:rPr>
              <w:t>: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firstRow="0" w:lastRow="0" w:firstColumn="0" w:lastColumn="0" w:noHBand="0" w:noVBand="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357042" w:rsidRPr="009B5495" w:rsidRDefault="00357042" w:rsidP="00357042">
      <w:pPr>
        <w:jc w:val="center"/>
        <w:rPr>
          <w:sz w:val="22"/>
          <w:szCs w:val="22"/>
        </w:rPr>
      </w:pPr>
    </w:p>
    <w:p w:rsidR="00611C97" w:rsidRPr="006267D0" w:rsidRDefault="002F743D" w:rsidP="00611C97">
      <w:pPr>
        <w:ind w:left="-284"/>
        <w:jc w:val="both"/>
        <w:rPr>
          <w:b/>
          <w:iCs/>
          <w:sz w:val="22"/>
          <w:szCs w:val="22"/>
        </w:rPr>
      </w:pPr>
      <w:r w:rsidRPr="006267D0">
        <w:rPr>
          <w:b/>
          <w:sz w:val="22"/>
          <w:szCs w:val="22"/>
        </w:rPr>
        <w:t xml:space="preserve">DI ESSERE AMMESSO A PARTECIPARE ALLA SELEZIONE PUBBLICA PER IL CONFERIMENTO DI N. 1 INCARICO QUINQUENNALE, RINNOVABILE, DI DIRETTORE DI STRUTTURA COMPLESSA, PER LA DIREZIONE DELLA S.C. </w:t>
      </w:r>
      <w:r w:rsidR="006267D0" w:rsidRPr="006267D0">
        <w:rPr>
          <w:b/>
          <w:sz w:val="22"/>
          <w:szCs w:val="22"/>
        </w:rPr>
        <w:t>FARMACEUTICO TERRITORIALE DELLA ASL</w:t>
      </w:r>
      <w:r w:rsidR="006267D0" w:rsidRPr="006267D0">
        <w:rPr>
          <w:b/>
          <w:spacing w:val="-1"/>
          <w:sz w:val="22"/>
          <w:szCs w:val="22"/>
        </w:rPr>
        <w:t xml:space="preserve"> N. 8 </w:t>
      </w:r>
      <w:r w:rsidR="006267D0" w:rsidRPr="006267D0">
        <w:rPr>
          <w:b/>
          <w:sz w:val="22"/>
          <w:szCs w:val="22"/>
        </w:rPr>
        <w:t>DI CAGLIARI.</w:t>
      </w:r>
    </w:p>
    <w:p w:rsidR="00593406" w:rsidRDefault="00593406" w:rsidP="006936A0">
      <w:pPr>
        <w:jc w:val="both"/>
        <w:rPr>
          <w:sz w:val="22"/>
          <w:szCs w:val="22"/>
        </w:rPr>
      </w:pPr>
    </w:p>
    <w:p w:rsidR="001608C1" w:rsidRDefault="001608C1" w:rsidP="00477E58">
      <w:pPr>
        <w:ind w:left="-284"/>
        <w:jc w:val="both"/>
        <w:rPr>
          <w:sz w:val="22"/>
          <w:szCs w:val="22"/>
        </w:rPr>
      </w:pPr>
      <w:proofErr w:type="gramStart"/>
      <w:r w:rsidRPr="000D5E6B">
        <w:rPr>
          <w:sz w:val="22"/>
          <w:szCs w:val="22"/>
        </w:rPr>
        <w:t>E</w:t>
      </w:r>
      <w:proofErr w:type="gramEnd"/>
      <w:r w:rsidRPr="000D5E6B">
        <w:rPr>
          <w:sz w:val="22"/>
          <w:szCs w:val="22"/>
        </w:rPr>
        <w:t xml:space="preserv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6936A0" w:rsidRDefault="006936A0" w:rsidP="008146BD">
            <w:pPr>
              <w:jc w:val="both"/>
              <w:rPr>
                <w:sz w:val="22"/>
                <w:szCs w:val="22"/>
              </w:rPr>
            </w:pP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lastRenderedPageBreak/>
              <w:t xml:space="preserve">o </w:t>
            </w:r>
            <w:proofErr w:type="gramStart"/>
            <w:r>
              <w:rPr>
                <w:sz w:val="22"/>
                <w:szCs w:val="22"/>
              </w:rPr>
              <w:t>cittadinanza  _</w:t>
            </w:r>
            <w:proofErr w:type="gramEnd"/>
            <w:r>
              <w:rPr>
                <w:sz w:val="22"/>
                <w:szCs w:val="22"/>
              </w:rPr>
              <w:t>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Pr>
                <w:sz w:val="22"/>
                <w:szCs w:val="22"/>
              </w:rPr>
              <w:t>______________________________</w:t>
            </w:r>
            <w:proofErr w:type="gramStart"/>
            <w:r>
              <w:rPr>
                <w:sz w:val="22"/>
                <w:szCs w:val="22"/>
              </w:rPr>
              <w:t>_ ;</w:t>
            </w:r>
            <w:proofErr w:type="gramEnd"/>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w:t>
            </w:r>
            <w:proofErr w:type="gramStart"/>
            <w:r>
              <w:rPr>
                <w:sz w:val="22"/>
                <w:szCs w:val="22"/>
              </w:rPr>
              <w:t>_ ;</w:t>
            </w:r>
            <w:proofErr w:type="gramEnd"/>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cancellazione ……………………………………………………………</w:t>
            </w:r>
            <w:proofErr w:type="gramStart"/>
            <w:r>
              <w:rPr>
                <w:sz w:val="22"/>
                <w:szCs w:val="22"/>
              </w:rPr>
              <w:t>…….</w:t>
            </w:r>
            <w:proofErr w:type="gramEnd"/>
            <w:r>
              <w:rPr>
                <w:sz w:val="22"/>
                <w:szCs w:val="22"/>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lastRenderedPageBreak/>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 xml:space="preserve">essere in possesso del Diploma di </w:t>
            </w:r>
            <w:r w:rsidR="001608C1" w:rsidRPr="000D5E6B">
              <w:rPr>
                <w:b/>
                <w:sz w:val="22"/>
                <w:szCs w:val="22"/>
              </w:rPr>
              <w:t>Laurea</w:t>
            </w:r>
            <w:r w:rsidR="001608C1" w:rsidRPr="000D5E6B">
              <w:rPr>
                <w:sz w:val="22"/>
                <w:szCs w:val="22"/>
              </w:rPr>
              <w:t xml:space="preserve"> in </w:t>
            </w:r>
            <w:r w:rsidR="006267D0">
              <w:rPr>
                <w:sz w:val="22"/>
                <w:szCs w:val="22"/>
              </w:rPr>
              <w:t>…………………………….</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 ……………………………………………………………………………………………</w:t>
            </w:r>
            <w:proofErr w:type="gramStart"/>
            <w:r w:rsidRPr="000D5E6B">
              <w:rPr>
                <w:sz w:val="22"/>
                <w:szCs w:val="22"/>
              </w:rPr>
              <w:t>…</w:t>
            </w:r>
            <w:r>
              <w:rPr>
                <w:sz w:val="22"/>
                <w:szCs w:val="22"/>
              </w:rPr>
              <w:t>….</w:t>
            </w:r>
            <w:proofErr w:type="gramEnd"/>
            <w:r>
              <w:rPr>
                <w:sz w:val="22"/>
                <w:szCs w:val="22"/>
              </w:rPr>
              <w:t>.</w:t>
            </w:r>
          </w:p>
          <w:p w:rsidR="001608C1" w:rsidRDefault="001608C1" w:rsidP="00C90A6A">
            <w:pPr>
              <w:spacing w:line="276" w:lineRule="auto"/>
              <w:jc w:val="both"/>
              <w:rPr>
                <w:sz w:val="22"/>
                <w:szCs w:val="22"/>
              </w:rPr>
            </w:pPr>
            <w:r w:rsidRPr="000D5E6B">
              <w:rPr>
                <w:sz w:val="22"/>
                <w:szCs w:val="22"/>
              </w:rPr>
              <w:t>sita in……………………………………………………………………………….............……………………...</w:t>
            </w:r>
            <w:r>
              <w:rPr>
                <w:sz w:val="22"/>
                <w:szCs w:val="22"/>
              </w:rPr>
              <w:t>...</w:t>
            </w:r>
          </w:p>
          <w:p w:rsidR="001608C1" w:rsidRPr="000D5E6B" w:rsidRDefault="001608C1" w:rsidP="00C90A6A">
            <w:pPr>
              <w:spacing w:line="276" w:lineRule="auto"/>
              <w:jc w:val="both"/>
              <w:rPr>
                <w:sz w:val="22"/>
                <w:szCs w:val="22"/>
              </w:rPr>
            </w:pP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6267D0" w:rsidRPr="000D5E6B">
              <w:rPr>
                <w:b/>
                <w:sz w:val="22"/>
                <w:szCs w:val="22"/>
              </w:rPr>
              <w:t>albo dell’ordine d</w:t>
            </w:r>
            <w:r w:rsidR="006267D0">
              <w:rPr>
                <w:b/>
                <w:sz w:val="22"/>
                <w:szCs w:val="22"/>
              </w:rPr>
              <w:t xml:space="preserve">ei Farmacisti </w:t>
            </w:r>
            <w:r w:rsidR="006267D0" w:rsidRPr="000D5E6B">
              <w:rPr>
                <w:sz w:val="22"/>
                <w:szCs w:val="22"/>
              </w:rPr>
              <w:t>della Provincia/Regione</w:t>
            </w:r>
            <w:r w:rsidR="006267D0">
              <w:rPr>
                <w:sz w:val="22"/>
                <w:szCs w:val="22"/>
              </w:rPr>
              <w:t xml:space="preserve"> </w:t>
            </w:r>
            <w:r w:rsidR="006267D0" w:rsidRPr="000D5E6B">
              <w:rPr>
                <w:sz w:val="22"/>
                <w:szCs w:val="22"/>
              </w:rPr>
              <w:t>di</w:t>
            </w:r>
            <w:proofErr w:type="gramStart"/>
            <w:r w:rsidR="006267D0">
              <w:rPr>
                <w:sz w:val="22"/>
                <w:szCs w:val="22"/>
              </w:rPr>
              <w:t xml:space="preserve"> </w:t>
            </w:r>
            <w:r w:rsidR="001608C1">
              <w:rPr>
                <w:sz w:val="22"/>
                <w:szCs w:val="22"/>
              </w:rPr>
              <w:t>.</w:t>
            </w:r>
            <w:r w:rsidR="001608C1" w:rsidRPr="000D5E6B">
              <w:rPr>
                <w:sz w:val="22"/>
                <w:szCs w:val="22"/>
              </w:rPr>
              <w:t>…</w:t>
            </w:r>
            <w:proofErr w:type="gramEnd"/>
            <w:r w:rsidR="001608C1" w:rsidRPr="000D5E6B">
              <w:rPr>
                <w:sz w:val="22"/>
                <w:szCs w:val="22"/>
              </w:rPr>
              <w:t>…</w:t>
            </w:r>
            <w:r w:rsidR="001608C1">
              <w:rPr>
                <w:sz w:val="22"/>
                <w:szCs w:val="22"/>
              </w:rPr>
              <w:t>…….</w:t>
            </w:r>
            <w:r w:rsidR="006267D0">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roofErr w:type="gramStart"/>
            <w:r>
              <w:rPr>
                <w:sz w:val="22"/>
                <w:szCs w:val="22"/>
              </w:rPr>
              <w:t>…….</w:t>
            </w:r>
            <w:proofErr w:type="gramEnd"/>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proofErr w:type="gramStart"/>
            <w:r>
              <w:rPr>
                <w:sz w:val="22"/>
                <w:szCs w:val="22"/>
              </w:rPr>
              <w:t>…….</w:t>
            </w:r>
            <w:proofErr w:type="gramEnd"/>
            <w:r>
              <w:rPr>
                <w:sz w:val="22"/>
                <w:szCs w:val="22"/>
              </w:rPr>
              <w:t>.</w:t>
            </w:r>
            <w:r w:rsidRPr="000D5E6B">
              <w:rPr>
                <w:sz w:val="22"/>
                <w:szCs w:val="22"/>
              </w:rPr>
              <w:t>…………….……………………………………………………………..</w:t>
            </w:r>
            <w:r>
              <w:rPr>
                <w:sz w:val="22"/>
                <w:szCs w:val="22"/>
              </w:rPr>
              <w:t>.</w:t>
            </w:r>
          </w:p>
          <w:p w:rsidR="001608C1" w:rsidRDefault="001608C1" w:rsidP="002755B3">
            <w:pPr>
              <w:spacing w:line="360" w:lineRule="auto"/>
              <w:jc w:val="both"/>
              <w:rPr>
                <w:sz w:val="22"/>
                <w:szCs w:val="22"/>
              </w:rPr>
            </w:pPr>
            <w:r w:rsidRPr="000D5E6B">
              <w:rPr>
                <w:sz w:val="22"/>
                <w:szCs w:val="22"/>
              </w:rPr>
              <w:t>conseguita in data………………</w:t>
            </w:r>
            <w:proofErr w:type="gramStart"/>
            <w:r w:rsidRPr="000D5E6B">
              <w:rPr>
                <w:sz w:val="22"/>
                <w:szCs w:val="22"/>
              </w:rPr>
              <w:t>…….</w:t>
            </w:r>
            <w:proofErr w:type="gramEnd"/>
            <w:r w:rsidRPr="000D5E6B">
              <w:rPr>
                <w:sz w:val="22"/>
                <w:szCs w:val="22"/>
              </w:rPr>
              <w:t>presso l’Università di……………</w:t>
            </w:r>
            <w:r>
              <w:rPr>
                <w:sz w:val="22"/>
                <w:szCs w:val="22"/>
              </w:rPr>
              <w:t>….</w:t>
            </w:r>
            <w:r w:rsidRPr="000D5E6B">
              <w:rPr>
                <w:sz w:val="22"/>
                <w:szCs w:val="22"/>
              </w:rPr>
              <w:t>…………………………..……</w:t>
            </w:r>
            <w:r>
              <w:rPr>
                <w:sz w:val="22"/>
                <w:szCs w:val="22"/>
              </w:rPr>
              <w:t>…</w:t>
            </w:r>
            <w:r w:rsidRPr="000D5E6B">
              <w:rPr>
                <w:sz w:val="22"/>
                <w:szCs w:val="22"/>
              </w:rPr>
              <w:t>.</w:t>
            </w:r>
          </w:p>
          <w:p w:rsidR="001608C1" w:rsidRDefault="001608C1" w:rsidP="00FB60B9">
            <w:pPr>
              <w:jc w:val="both"/>
              <w:rPr>
                <w:sz w:val="22"/>
                <w:szCs w:val="22"/>
              </w:rPr>
            </w:pPr>
            <w:r w:rsidRPr="000D5E6B">
              <w:rPr>
                <w:sz w:val="22"/>
                <w:szCs w:val="22"/>
              </w:rPr>
              <w:t>sita in……………………………………………………………………………….............……………………...</w:t>
            </w:r>
            <w:r>
              <w:rPr>
                <w:sz w:val="22"/>
                <w:szCs w:val="22"/>
              </w:rPr>
              <w:t>...</w:t>
            </w:r>
          </w:p>
          <w:p w:rsidR="001608C1" w:rsidRDefault="001608C1" w:rsidP="00FB60B9">
            <w:pPr>
              <w:jc w:val="both"/>
              <w:rPr>
                <w:sz w:val="22"/>
                <w:szCs w:val="22"/>
              </w:rPr>
            </w:pP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roofErr w:type="gramStart"/>
            <w:r>
              <w:rPr>
                <w:sz w:val="22"/>
                <w:szCs w:val="22"/>
              </w:rPr>
              <w:t>…….</w:t>
            </w:r>
            <w:proofErr w:type="gramEnd"/>
            <w:r>
              <w:rPr>
                <w:sz w:val="22"/>
                <w:szCs w:val="22"/>
              </w:rPr>
              <w:t>………..;</w:t>
            </w:r>
          </w:p>
          <w:p w:rsidR="001608C1" w:rsidRPr="002755B3" w:rsidRDefault="001608C1" w:rsidP="002755B3">
            <w:pPr>
              <w:spacing w:line="360" w:lineRule="auto"/>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2) </w:t>
            </w:r>
            <w:r>
              <w:rPr>
                <w:sz w:val="22"/>
                <w:szCs w:val="22"/>
              </w:rPr>
              <w:t>Disciplina: ……………………</w:t>
            </w:r>
            <w:proofErr w:type="gramStart"/>
            <w:r>
              <w:rPr>
                <w:sz w:val="22"/>
                <w:szCs w:val="22"/>
              </w:rPr>
              <w:t>…….</w:t>
            </w:r>
            <w:proofErr w:type="gramEnd"/>
            <w:r>
              <w:rPr>
                <w:sz w:val="22"/>
                <w:szCs w:val="22"/>
              </w:rPr>
              <w:t>.</w:t>
            </w:r>
            <w:r w:rsidRPr="000D5E6B">
              <w:rPr>
                <w:sz w:val="22"/>
                <w:szCs w:val="22"/>
              </w:rPr>
              <w:t>…………….……………………………………………………………..</w:t>
            </w:r>
          </w:p>
          <w:p w:rsidR="001608C1" w:rsidRDefault="001608C1" w:rsidP="002755B3">
            <w:pPr>
              <w:spacing w:line="360" w:lineRule="auto"/>
              <w:jc w:val="both"/>
              <w:rPr>
                <w:sz w:val="22"/>
                <w:szCs w:val="22"/>
              </w:rPr>
            </w:pPr>
            <w:r w:rsidRPr="000D5E6B">
              <w:rPr>
                <w:sz w:val="22"/>
                <w:szCs w:val="22"/>
              </w:rPr>
              <w:t>conseguita in data…………………</w:t>
            </w:r>
            <w:proofErr w:type="gramStart"/>
            <w:r w:rsidRPr="000D5E6B">
              <w:rPr>
                <w:sz w:val="22"/>
                <w:szCs w:val="22"/>
              </w:rPr>
              <w:t>…….</w:t>
            </w:r>
            <w:proofErr w:type="gramEnd"/>
            <w:r w:rsidRPr="000D5E6B">
              <w:rPr>
                <w:sz w:val="22"/>
                <w:szCs w:val="22"/>
              </w:rPr>
              <w:t>presso l’Università di……………</w:t>
            </w:r>
            <w:r>
              <w:rPr>
                <w:sz w:val="22"/>
                <w:szCs w:val="22"/>
              </w:rPr>
              <w:t>….</w:t>
            </w:r>
            <w:r w:rsidRPr="000D5E6B">
              <w:rPr>
                <w:sz w:val="22"/>
                <w:szCs w:val="22"/>
              </w:rPr>
              <w:t>…………………………..……...</w:t>
            </w:r>
          </w:p>
          <w:p w:rsidR="001608C1" w:rsidRPr="000D5E6B" w:rsidRDefault="001608C1" w:rsidP="00C90A6A">
            <w:pPr>
              <w:spacing w:after="240"/>
              <w:jc w:val="both"/>
              <w:rPr>
                <w:sz w:val="22"/>
                <w:szCs w:val="22"/>
              </w:rPr>
            </w:pPr>
            <w:r w:rsidRPr="000D5E6B">
              <w:rPr>
                <w:sz w:val="22"/>
                <w:szCs w:val="22"/>
              </w:rPr>
              <w:t>sita in……………………………………………………………………………….............……………………...</w:t>
            </w:r>
            <w:r>
              <w:rPr>
                <w:sz w:val="22"/>
                <w:szCs w:val="22"/>
              </w:rPr>
              <w:t>...</w:t>
            </w:r>
          </w:p>
          <w:p w:rsidR="001608C1" w:rsidRDefault="001608C1" w:rsidP="00C90A6A">
            <w:pPr>
              <w:spacing w:after="240"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roofErr w:type="gramStart"/>
            <w:r>
              <w:rPr>
                <w:sz w:val="22"/>
                <w:szCs w:val="22"/>
              </w:rPr>
              <w:t>…….</w:t>
            </w:r>
            <w:proofErr w:type="gramEnd"/>
            <w:r>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proofErr w:type="gramStart"/>
            <w:r w:rsidR="001608C1">
              <w:rPr>
                <w:sz w:val="22"/>
                <w:szCs w:val="22"/>
              </w:rPr>
              <w:t>…….</w:t>
            </w:r>
            <w:proofErr w:type="gramEnd"/>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w:t>
            </w:r>
            <w:proofErr w:type="gramStart"/>
            <w:r w:rsidRPr="000D5E6B">
              <w:rPr>
                <w:sz w:val="22"/>
                <w:szCs w:val="22"/>
              </w:rPr>
              <w:t>…….</w:t>
            </w:r>
            <w:proofErr w:type="gramEnd"/>
            <w:r w:rsidRPr="000D5E6B">
              <w:rPr>
                <w:sz w:val="22"/>
                <w:szCs w:val="22"/>
              </w:rPr>
              <w:t>.….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w:t>
            </w:r>
            <w:proofErr w:type="gramStart"/>
            <w:r w:rsidRPr="000D5E6B">
              <w:rPr>
                <w:sz w:val="22"/>
                <w:szCs w:val="22"/>
              </w:rPr>
              <w:t>…….</w:t>
            </w:r>
            <w:proofErr w:type="gramEnd"/>
            <w:r w:rsidRPr="000D5E6B">
              <w:rPr>
                <w:sz w:val="22"/>
                <w:szCs w:val="22"/>
              </w:rPr>
              <w:t>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w:t>
            </w:r>
            <w:proofErr w:type="gramStart"/>
            <w:r>
              <w:rPr>
                <w:sz w:val="22"/>
                <w:szCs w:val="22"/>
              </w:rPr>
              <w:t xml:space="preserve"> ..</w:t>
            </w:r>
            <w:proofErr w:type="gramEnd"/>
            <w:r>
              <w:rPr>
                <w:sz w:val="22"/>
                <w:szCs w:val="22"/>
              </w:rPr>
              <w:t>…………………………………………………………………………………..</w:t>
            </w:r>
          </w:p>
          <w:p w:rsidR="000C3C88" w:rsidRDefault="000C3C88" w:rsidP="005148FF">
            <w:pPr>
              <w:ind w:left="76"/>
              <w:rPr>
                <w:sz w:val="22"/>
                <w:szCs w:val="22"/>
              </w:rPr>
            </w:pPr>
            <w:r>
              <w:rPr>
                <w:sz w:val="22"/>
                <w:szCs w:val="22"/>
              </w:rPr>
              <w:t>PEC …………………………………………………………………………………………………………</w:t>
            </w:r>
            <w:proofErr w:type="gramStart"/>
            <w:r>
              <w:rPr>
                <w:sz w:val="22"/>
                <w:szCs w:val="22"/>
              </w:rPr>
              <w:t>…….</w:t>
            </w:r>
            <w:proofErr w:type="gramEnd"/>
            <w:r>
              <w:rPr>
                <w:sz w:val="22"/>
                <w:szCs w:val="22"/>
              </w:rPr>
              <w:t>.</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w:t>
            </w:r>
            <w:proofErr w:type="spellStart"/>
            <w:r w:rsidRPr="000D5E6B">
              <w:rPr>
                <w:sz w:val="22"/>
                <w:szCs w:val="22"/>
              </w:rPr>
              <w:t>al</w:t>
            </w:r>
            <w:r>
              <w:rPr>
                <w:sz w:val="22"/>
                <w:szCs w:val="22"/>
              </w:rPr>
              <w:t>_______</w:t>
            </w:r>
            <w:r w:rsidRPr="000D5E6B">
              <w:rPr>
                <w:sz w:val="22"/>
                <w:szCs w:val="22"/>
              </w:rPr>
              <w:t>______motivo</w:t>
            </w:r>
            <w:proofErr w:type="spellEnd"/>
            <w:r w:rsidRPr="000D5E6B">
              <w:rPr>
                <w:sz w:val="22"/>
                <w:szCs w:val="22"/>
              </w:rPr>
              <w:t>……………………………………………</w:t>
            </w:r>
            <w:proofErr w:type="gramStart"/>
            <w:r w:rsidRPr="000D5E6B">
              <w:rPr>
                <w:sz w:val="22"/>
                <w:szCs w:val="22"/>
              </w:rPr>
              <w:t>……</w:t>
            </w:r>
            <w:r w:rsidR="000C3C88">
              <w:rPr>
                <w:sz w:val="22"/>
                <w:szCs w:val="22"/>
              </w:rPr>
              <w:t>.</w:t>
            </w:r>
            <w:proofErr w:type="gramEnd"/>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9B5495" w:rsidRPr="000D5E6B" w:rsidRDefault="009B5495" w:rsidP="009B5495">
            <w:pPr>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9B5495" w:rsidRDefault="009B5495" w:rsidP="009B5495">
            <w:pPr>
              <w:ind w:left="76"/>
              <w:rPr>
                <w:sz w:val="22"/>
                <w:szCs w:val="22"/>
              </w:rPr>
            </w:pPr>
            <w:r w:rsidRPr="000D5E6B">
              <w:rPr>
                <w:sz w:val="22"/>
                <w:szCs w:val="22"/>
              </w:rPr>
              <w:t>di (località)………………………</w:t>
            </w:r>
            <w:proofErr w:type="gramStart"/>
            <w:r w:rsidRPr="000D5E6B">
              <w:rPr>
                <w:sz w:val="22"/>
                <w:szCs w:val="22"/>
              </w:rPr>
              <w:t>…….</w:t>
            </w:r>
            <w:proofErr w:type="gramEnd"/>
            <w:r w:rsidRPr="000D5E6B">
              <w:rPr>
                <w:sz w:val="22"/>
                <w:szCs w:val="22"/>
              </w:rPr>
              <w:t>via……………………………………………………….…</w:t>
            </w:r>
            <w:r>
              <w:rPr>
                <w:sz w:val="22"/>
                <w:szCs w:val="22"/>
              </w:rPr>
              <w:t>…………….</w:t>
            </w:r>
            <w:r w:rsidRPr="000D5E6B">
              <w:rPr>
                <w:sz w:val="22"/>
                <w:szCs w:val="22"/>
              </w:rPr>
              <w:t>.</w:t>
            </w:r>
          </w:p>
          <w:p w:rsidR="009B5495" w:rsidRDefault="009B5495" w:rsidP="009B5495">
            <w:pPr>
              <w:ind w:left="76"/>
              <w:rPr>
                <w:sz w:val="22"/>
                <w:szCs w:val="22"/>
              </w:rPr>
            </w:pPr>
            <w:r>
              <w:rPr>
                <w:sz w:val="22"/>
                <w:szCs w:val="22"/>
              </w:rPr>
              <w:t>P.O. /Stabilimento Ospedaliero</w:t>
            </w:r>
            <w:proofErr w:type="gramStart"/>
            <w:r>
              <w:rPr>
                <w:sz w:val="22"/>
                <w:szCs w:val="22"/>
              </w:rPr>
              <w:t xml:space="preserve"> ..</w:t>
            </w:r>
            <w:proofErr w:type="gramEnd"/>
            <w:r>
              <w:rPr>
                <w:sz w:val="22"/>
                <w:szCs w:val="22"/>
              </w:rPr>
              <w:t>…………………………………………………………………………………..</w:t>
            </w:r>
          </w:p>
          <w:p w:rsidR="009B5495" w:rsidRDefault="009B5495" w:rsidP="009B5495">
            <w:pPr>
              <w:ind w:left="76"/>
              <w:rPr>
                <w:sz w:val="22"/>
                <w:szCs w:val="22"/>
              </w:rPr>
            </w:pPr>
            <w:r>
              <w:rPr>
                <w:sz w:val="22"/>
                <w:szCs w:val="22"/>
              </w:rPr>
              <w:t>PEC …………………………………………………………………………………………………………</w:t>
            </w:r>
            <w:proofErr w:type="gramStart"/>
            <w:r>
              <w:rPr>
                <w:sz w:val="22"/>
                <w:szCs w:val="22"/>
              </w:rPr>
              <w:t>…….</w:t>
            </w:r>
            <w:proofErr w:type="gramEnd"/>
            <w:r>
              <w:rPr>
                <w:sz w:val="22"/>
                <w:szCs w:val="22"/>
              </w:rPr>
              <w:t>.</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w:t>
            </w:r>
            <w:proofErr w:type="spellStart"/>
            <w:r w:rsidRPr="000D5E6B">
              <w:rPr>
                <w:sz w:val="22"/>
                <w:szCs w:val="22"/>
              </w:rPr>
              <w:t>al</w:t>
            </w:r>
            <w:r>
              <w:rPr>
                <w:sz w:val="22"/>
                <w:szCs w:val="22"/>
              </w:rPr>
              <w:t>_______</w:t>
            </w:r>
            <w:r w:rsidRPr="000D5E6B">
              <w:rPr>
                <w:sz w:val="22"/>
                <w:szCs w:val="22"/>
              </w:rPr>
              <w:t>______motivo</w:t>
            </w:r>
            <w:proofErr w:type="spellEnd"/>
            <w:r w:rsidRPr="000D5E6B">
              <w:rPr>
                <w:sz w:val="22"/>
                <w:szCs w:val="22"/>
              </w:rPr>
              <w:t>…………………………………………………………</w:t>
            </w:r>
            <w:r>
              <w:rPr>
                <w:sz w:val="22"/>
                <w:szCs w:val="22"/>
              </w:rPr>
              <w:t>…</w:t>
            </w:r>
            <w:proofErr w:type="gramStart"/>
            <w:r>
              <w:rPr>
                <w:sz w:val="22"/>
                <w:szCs w:val="22"/>
              </w:rPr>
              <w:t>…….</w:t>
            </w:r>
            <w:proofErr w:type="gramEnd"/>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Default="00DE0511" w:rsidP="00DE0511">
            <w:pPr>
              <w:pStyle w:val="Paragrafoelenco"/>
              <w:tabs>
                <w:tab w:val="left" w:pos="599"/>
                <w:tab w:val="left" w:pos="1756"/>
              </w:tabs>
              <w:ind w:left="436"/>
              <w:rPr>
                <w:sz w:val="22"/>
                <w:szCs w:val="22"/>
              </w:rPr>
            </w:pPr>
            <w:r>
              <w:t xml:space="preserve">   </w:t>
            </w:r>
            <w:r w:rsidRPr="000D5E6B">
              <w:sym w:font="Symbol" w:char="F07F"/>
            </w:r>
            <w:r>
              <w:t xml:space="preserve"> </w:t>
            </w:r>
            <w:r w:rsidR="001608C1" w:rsidRPr="00DA5146">
              <w:rPr>
                <w:sz w:val="22"/>
                <w:szCs w:val="22"/>
              </w:rPr>
              <w:t>tipo di incarico</w:t>
            </w:r>
            <w:r w:rsidR="001608C1">
              <w:rPr>
                <w:sz w:val="22"/>
                <w:szCs w:val="22"/>
              </w:rPr>
              <w:t xml:space="preserve">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DE0511" w:rsidP="00DE0511">
            <w:pPr>
              <w:tabs>
                <w:tab w:val="left" w:pos="1897"/>
              </w:tabs>
              <w:rPr>
                <w:sz w:val="22"/>
                <w:szCs w:val="22"/>
              </w:rPr>
            </w:pPr>
            <w:r>
              <w:t xml:space="preserve">            </w:t>
            </w:r>
            <w:r w:rsidR="001608C1" w:rsidRPr="000D5E6B">
              <w:sym w:font="Symbol" w:char="F07F"/>
            </w:r>
            <w:r>
              <w:t xml:space="preserve"> </w:t>
            </w:r>
            <w:r w:rsidR="001608C1">
              <w:rPr>
                <w:sz w:val="22"/>
                <w:szCs w:val="22"/>
              </w:rPr>
              <w:t xml:space="preserve">professionale (ex art. 18, parte </w:t>
            </w:r>
            <w:r>
              <w:rPr>
                <w:sz w:val="22"/>
                <w:szCs w:val="22"/>
              </w:rPr>
              <w:t xml:space="preserve">II CCNL 19/12/2019)    </w:t>
            </w:r>
            <w:proofErr w:type="spellStart"/>
            <w:r>
              <w:rPr>
                <w:sz w:val="22"/>
                <w:szCs w:val="22"/>
              </w:rPr>
              <w:t>lett</w:t>
            </w:r>
            <w:proofErr w:type="spellEnd"/>
            <w:r>
              <w:rPr>
                <w:sz w:val="22"/>
                <w:szCs w:val="22"/>
              </w:rPr>
              <w:t xml:space="preserve">. </w:t>
            </w:r>
            <w:r w:rsidR="001608C1">
              <w:rPr>
                <w:sz w:val="22"/>
                <w:szCs w:val="22"/>
              </w:rPr>
              <w:t xml:space="preserve">A </w:t>
            </w:r>
            <w:r w:rsidR="001608C1" w:rsidRPr="000D5E6B">
              <w:rPr>
                <w:sz w:val="22"/>
                <w:szCs w:val="22"/>
              </w:rPr>
              <w:sym w:font="Symbol" w:char="F07F"/>
            </w:r>
            <w:r w:rsidR="001608C1">
              <w:rPr>
                <w:sz w:val="22"/>
                <w:szCs w:val="22"/>
              </w:rPr>
              <w:t xml:space="preserve">;  </w:t>
            </w:r>
            <w:proofErr w:type="spellStart"/>
            <w:r w:rsidR="001608C1">
              <w:rPr>
                <w:sz w:val="22"/>
                <w:szCs w:val="22"/>
              </w:rPr>
              <w:t>lett</w:t>
            </w:r>
            <w:proofErr w:type="spellEnd"/>
            <w:r w:rsidR="001608C1">
              <w:rPr>
                <w:sz w:val="22"/>
                <w:szCs w:val="22"/>
              </w:rPr>
              <w:t xml:space="preserve">. B </w:t>
            </w:r>
            <w:r w:rsidR="001608C1" w:rsidRPr="000D5E6B">
              <w:rPr>
                <w:sz w:val="22"/>
                <w:szCs w:val="22"/>
              </w:rPr>
              <w:sym w:font="Symbol" w:char="F07F"/>
            </w:r>
            <w:r w:rsidR="001608C1">
              <w:rPr>
                <w:sz w:val="22"/>
                <w:szCs w:val="22"/>
              </w:rPr>
              <w:t xml:space="preserve">;  </w:t>
            </w:r>
            <w:proofErr w:type="spellStart"/>
            <w:r>
              <w:rPr>
                <w:sz w:val="22"/>
                <w:szCs w:val="22"/>
              </w:rPr>
              <w:t>lett</w:t>
            </w:r>
            <w:proofErr w:type="spellEnd"/>
            <w:r>
              <w:rPr>
                <w:sz w:val="22"/>
                <w:szCs w:val="22"/>
              </w:rPr>
              <w:t xml:space="preserve">. </w:t>
            </w:r>
            <w:r w:rsidR="001608C1">
              <w:rPr>
                <w:sz w:val="22"/>
                <w:szCs w:val="22"/>
              </w:rPr>
              <w:t xml:space="preserve">C </w:t>
            </w:r>
            <w:r w:rsidR="001608C1" w:rsidRPr="000D5E6B">
              <w:rPr>
                <w:sz w:val="22"/>
                <w:szCs w:val="22"/>
              </w:rPr>
              <w:sym w:font="Symbol" w:char="F07F"/>
            </w:r>
            <w:r w:rsidR="001608C1">
              <w:rPr>
                <w:sz w:val="22"/>
                <w:szCs w:val="22"/>
              </w:rPr>
              <w:t xml:space="preserve">;  </w:t>
            </w:r>
            <w:proofErr w:type="spellStart"/>
            <w:r w:rsidR="001608C1">
              <w:rPr>
                <w:sz w:val="22"/>
                <w:szCs w:val="22"/>
              </w:rPr>
              <w:t>lett</w:t>
            </w:r>
            <w:proofErr w:type="spellEnd"/>
            <w:r w:rsidR="001608C1">
              <w:rPr>
                <w:sz w:val="22"/>
                <w:szCs w:val="22"/>
              </w:rPr>
              <w:t xml:space="preserve">. D </w:t>
            </w:r>
            <w:r w:rsidR="001608C1" w:rsidRPr="000D5E6B">
              <w:rPr>
                <w:sz w:val="22"/>
                <w:szCs w:val="22"/>
              </w:rPr>
              <w:sym w:font="Symbol" w:char="F07F"/>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secondo la previgente disciplina (art. 27, comma 1, CCNL 08/06/</w:t>
            </w:r>
            <w:proofErr w:type="gramStart"/>
            <w:r>
              <w:rPr>
                <w:sz w:val="22"/>
                <w:szCs w:val="22"/>
              </w:rPr>
              <w:t>2000 )</w:t>
            </w:r>
            <w:proofErr w:type="gramEnd"/>
            <w:r>
              <w:rPr>
                <w:sz w:val="22"/>
                <w:szCs w:val="22"/>
              </w:rPr>
              <w:t xml:space="preserve"> </w:t>
            </w:r>
          </w:p>
          <w:p w:rsidR="00DE0511" w:rsidRDefault="009B5495" w:rsidP="00DE0511">
            <w:pPr>
              <w:tabs>
                <w:tab w:val="left" w:pos="1897"/>
              </w:tabs>
              <w:ind w:left="1756" w:firstLine="141"/>
              <w:jc w:val="both"/>
              <w:rPr>
                <w:sz w:val="22"/>
                <w:szCs w:val="22"/>
              </w:rPr>
            </w:pPr>
            <w:r>
              <w:rPr>
                <w:sz w:val="22"/>
                <w:szCs w:val="22"/>
              </w:rPr>
              <w:t xml:space="preserve">                          </w:t>
            </w:r>
            <w:r w:rsidR="00DE0511" w:rsidRPr="000D5E6B">
              <w:rPr>
                <w:sz w:val="22"/>
                <w:szCs w:val="22"/>
              </w:rPr>
              <w:sym w:font="Symbol" w:char="F07F"/>
            </w:r>
            <w:r w:rsidR="00DE0511">
              <w:rPr>
                <w:sz w:val="22"/>
                <w:szCs w:val="22"/>
              </w:rPr>
              <w:t xml:space="preserve"> di alta specializzazione; </w:t>
            </w:r>
            <w:proofErr w:type="spellStart"/>
            <w:r w:rsidR="00DE0511">
              <w:rPr>
                <w:sz w:val="22"/>
                <w:szCs w:val="22"/>
              </w:rPr>
              <w:t>lett</w:t>
            </w:r>
            <w:proofErr w:type="spellEnd"/>
            <w:r w:rsidR="00DE0511">
              <w:rPr>
                <w:sz w:val="22"/>
                <w:szCs w:val="22"/>
              </w:rPr>
              <w:t xml:space="preserve">. C </w:t>
            </w:r>
            <w:r w:rsidR="00DE0511" w:rsidRPr="000D5E6B">
              <w:rPr>
                <w:sz w:val="22"/>
                <w:szCs w:val="22"/>
              </w:rPr>
              <w:sym w:font="Symbol" w:char="F07F"/>
            </w:r>
            <w:r w:rsidR="00DE0511">
              <w:rPr>
                <w:sz w:val="22"/>
                <w:szCs w:val="22"/>
              </w:rPr>
              <w:t xml:space="preserve">;  </w:t>
            </w:r>
            <w:proofErr w:type="spellStart"/>
            <w:r w:rsidR="00DE0511">
              <w:rPr>
                <w:sz w:val="22"/>
                <w:szCs w:val="22"/>
              </w:rPr>
              <w:t>lett</w:t>
            </w:r>
            <w:proofErr w:type="spellEnd"/>
            <w:r w:rsidR="00DE0511">
              <w:rPr>
                <w:sz w:val="22"/>
                <w:szCs w:val="22"/>
              </w:rPr>
              <w:t xml:space="preserve">. D </w:t>
            </w:r>
            <w:r w:rsidR="00DE0511" w:rsidRPr="000D5E6B">
              <w:rPr>
                <w:sz w:val="22"/>
                <w:szCs w:val="22"/>
              </w:rPr>
              <w:sym w:font="Symbol" w:char="F07F"/>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Pr>
                <w:sz w:val="22"/>
                <w:szCs w:val="22"/>
              </w:rPr>
              <w:t>di sostituzione ex art. 22</w:t>
            </w:r>
            <w:r w:rsidRPr="002755B3">
              <w:rPr>
                <w:sz w:val="22"/>
                <w:szCs w:val="22"/>
              </w:rPr>
              <w:t xml:space="preserve"> CCNL </w:t>
            </w:r>
            <w:r>
              <w:rPr>
                <w:sz w:val="22"/>
                <w:szCs w:val="22"/>
              </w:rPr>
              <w:t>19/12/2019, comma …………………………………….</w:t>
            </w:r>
          </w:p>
          <w:p w:rsidR="00DE0511" w:rsidRDefault="00DE0511" w:rsidP="003A096C">
            <w:pPr>
              <w:tabs>
                <w:tab w:val="left" w:pos="1897"/>
              </w:tabs>
              <w:ind w:left="1756" w:firstLine="141"/>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roofErr w:type="gramStart"/>
            <w:r>
              <w:rPr>
                <w:sz w:val="22"/>
                <w:szCs w:val="22"/>
              </w:rPr>
              <w:t>…….</w:t>
            </w:r>
            <w:proofErr w:type="gramEnd"/>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w:t>
            </w:r>
            <w:proofErr w:type="gramStart"/>
            <w:r>
              <w:rPr>
                <w:sz w:val="22"/>
                <w:szCs w:val="22"/>
              </w:rPr>
              <w:t xml:space="preserve"> ….</w:t>
            </w:r>
            <w:proofErr w:type="gramEnd"/>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w:t>
            </w:r>
            <w:proofErr w:type="spellStart"/>
            <w:r>
              <w:rPr>
                <w:sz w:val="22"/>
                <w:szCs w:val="22"/>
              </w:rPr>
              <w:t>etc</w:t>
            </w:r>
            <w:proofErr w:type="spellEnd"/>
            <w:r>
              <w:rPr>
                <w:sz w:val="22"/>
                <w:szCs w:val="22"/>
              </w:rPr>
              <w:t xml:space="preserve"> – specificare)</w:t>
            </w:r>
          </w:p>
          <w:p w:rsidR="001608C1" w:rsidRDefault="001608C1" w:rsidP="008D0D2B">
            <w:pPr>
              <w:pStyle w:val="Trattino"/>
              <w:spacing w:line="276" w:lineRule="auto"/>
              <w:ind w:left="16" w:right="-61"/>
              <w:rPr>
                <w:sz w:val="22"/>
                <w:szCs w:val="22"/>
              </w:rPr>
            </w:pPr>
            <w:r w:rsidRPr="000D5E6B">
              <w:rPr>
                <w:sz w:val="22"/>
                <w:szCs w:val="22"/>
              </w:rPr>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roofErr w:type="gramStart"/>
            <w:r>
              <w:rPr>
                <w:sz w:val="22"/>
                <w:szCs w:val="22"/>
              </w:rPr>
              <w:t>…….</w:t>
            </w:r>
            <w:proofErr w:type="gramEnd"/>
            <w:r>
              <w:rPr>
                <w:sz w:val="22"/>
                <w:szCs w:val="22"/>
              </w:rPr>
              <w:t>……………………………………</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proofErr w:type="gramStart"/>
            <w:r w:rsidRPr="000D5E6B">
              <w:rPr>
                <w:sz w:val="22"/>
                <w:szCs w:val="22"/>
              </w:rPr>
              <w:t>……</w:t>
            </w:r>
            <w:r>
              <w:rPr>
                <w:sz w:val="22"/>
                <w:szCs w:val="22"/>
              </w:rPr>
              <w:t>.</w:t>
            </w:r>
            <w:proofErr w:type="gramEnd"/>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DE0511">
              <w:rPr>
                <w:sz w:val="22"/>
                <w:szCs w:val="22"/>
              </w:rPr>
              <w:lastRenderedPageBreak/>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roofErr w:type="gramStart"/>
            <w:r>
              <w:rPr>
                <w:sz w:val="22"/>
                <w:szCs w:val="22"/>
              </w:rPr>
              <w:t>…….</w:t>
            </w:r>
            <w:proofErr w:type="gramEnd"/>
            <w:r>
              <w:rPr>
                <w:sz w:val="22"/>
                <w:szCs w:val="22"/>
              </w:rPr>
              <w:t>.</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proofErr w:type="gramStart"/>
            <w:r>
              <w:rPr>
                <w:sz w:val="22"/>
                <w:szCs w:val="22"/>
              </w:rPr>
              <w:t>...</w:t>
            </w:r>
            <w:r w:rsidRPr="000D5E6B">
              <w:rPr>
                <w:sz w:val="22"/>
                <w:szCs w:val="22"/>
              </w:rPr>
              <w:t>….</w:t>
            </w:r>
            <w:proofErr w:type="gramEnd"/>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w:t>
            </w:r>
            <w:proofErr w:type="spellStart"/>
            <w:r w:rsidRPr="000D5E6B">
              <w:rPr>
                <w:sz w:val="22"/>
                <w:szCs w:val="22"/>
              </w:rPr>
              <w:t>prov</w:t>
            </w:r>
            <w:proofErr w:type="spellEnd"/>
            <w:r w:rsidRPr="000D5E6B">
              <w:rPr>
                <w:sz w:val="22"/>
                <w:szCs w:val="22"/>
              </w:rPr>
              <w:t>. ….) Via …………………………………………………</w:t>
            </w:r>
            <w:proofErr w:type="gramStart"/>
            <w:r w:rsidRPr="000D5E6B">
              <w:rPr>
                <w:sz w:val="22"/>
                <w:szCs w:val="22"/>
              </w:rPr>
              <w:t>_</w:t>
            </w:r>
            <w:r>
              <w:rPr>
                <w:sz w:val="22"/>
                <w:szCs w:val="22"/>
              </w:rPr>
              <w:t xml:space="preserve">  n.</w:t>
            </w:r>
            <w:proofErr w:type="gramEnd"/>
            <w:r>
              <w:rPr>
                <w:sz w:val="22"/>
                <w:szCs w:val="22"/>
              </w:rPr>
              <w:t xml:space="preserve">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roofErr w:type="gramStart"/>
            <w:r w:rsidRPr="000D5E6B">
              <w:rPr>
                <w:sz w:val="22"/>
                <w:szCs w:val="22"/>
              </w:rPr>
              <w:t>…….</w:t>
            </w:r>
            <w:proofErr w:type="gramEnd"/>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descrizione attività svolta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w:t>
            </w:r>
            <w:proofErr w:type="spellStart"/>
            <w:r w:rsidRPr="000D5E6B">
              <w:rPr>
                <w:sz w:val="22"/>
                <w:szCs w:val="22"/>
              </w:rPr>
              <w:t>prov</w:t>
            </w:r>
            <w:proofErr w:type="spellEnd"/>
            <w:r w:rsidRPr="000D5E6B">
              <w:rPr>
                <w:sz w:val="22"/>
                <w:szCs w:val="22"/>
              </w:rPr>
              <w:t>. ….) Via ……………………………</w:t>
            </w:r>
            <w:r>
              <w:rPr>
                <w:sz w:val="22"/>
                <w:szCs w:val="22"/>
              </w:rPr>
              <w:t>……………………</w:t>
            </w:r>
            <w:proofErr w:type="gramStart"/>
            <w:r>
              <w:rPr>
                <w:sz w:val="22"/>
                <w:szCs w:val="22"/>
              </w:rPr>
              <w:t>_  n.</w:t>
            </w:r>
            <w:proofErr w:type="gramEnd"/>
            <w:r>
              <w:rPr>
                <w:sz w:val="22"/>
                <w:szCs w:val="22"/>
              </w:rPr>
              <w:t xml:space="preserve">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roofErr w:type="gramStart"/>
            <w:r w:rsidRPr="000D5E6B">
              <w:rPr>
                <w:sz w:val="22"/>
                <w:szCs w:val="22"/>
              </w:rPr>
              <w:t>…….</w:t>
            </w:r>
            <w:proofErr w:type="gramEnd"/>
            <w:r w:rsidRPr="000D5E6B">
              <w:rPr>
                <w:sz w:val="22"/>
                <w:szCs w:val="22"/>
              </w:rPr>
              <w:t>.</w:t>
            </w:r>
          </w:p>
          <w:p w:rsidR="001608C1" w:rsidRPr="000D5E6B" w:rsidRDefault="001608C1" w:rsidP="00D603E8">
            <w:pPr>
              <w:pStyle w:val="Trattino"/>
              <w:ind w:left="16" w:right="-61"/>
              <w:rPr>
                <w:sz w:val="22"/>
                <w:szCs w:val="22"/>
              </w:rPr>
            </w:pPr>
            <w:r w:rsidRPr="000D5E6B">
              <w:rPr>
                <w:sz w:val="22"/>
                <w:szCs w:val="22"/>
              </w:rPr>
              <w:t>descrizione attività svolta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Pr="000D5E6B" w:rsidRDefault="00B10008" w:rsidP="006936A0">
            <w:pPr>
              <w:pStyle w:val="Trattino"/>
              <w:ind w:right="-61"/>
              <w:rPr>
                <w:sz w:val="22"/>
                <w:szCs w:val="22"/>
              </w:rPr>
            </w:pPr>
            <w:r>
              <w:rPr>
                <w:sz w:val="22"/>
                <w:szCs w:val="22"/>
              </w:rPr>
              <w:t>………………………………………………………………………………………………………………………</w:t>
            </w:r>
            <w:r w:rsidR="006267D0">
              <w:rPr>
                <w:sz w:val="22"/>
                <w:szCs w:val="22"/>
              </w:rPr>
              <w:t>……………………………………………………………………………………………………………………………………………………………………………………………………………………………………………………………………………………………………………………………………………………………………….</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6267D0" w:rsidRDefault="006267D0" w:rsidP="00306033">
            <w:pPr>
              <w:rPr>
                <w:b/>
                <w:sz w:val="22"/>
                <w:szCs w:val="22"/>
              </w:rPr>
            </w:pPr>
          </w:p>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t>presso………………………………………</w:t>
            </w:r>
            <w:r>
              <w:rPr>
                <w:sz w:val="22"/>
                <w:szCs w:val="22"/>
              </w:rPr>
              <w:t>……</w:t>
            </w:r>
            <w:proofErr w:type="gramStart"/>
            <w:r>
              <w:rPr>
                <w:sz w:val="22"/>
                <w:szCs w:val="22"/>
              </w:rPr>
              <w:t>…….</w:t>
            </w:r>
            <w:proofErr w:type="gramEnd"/>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proofErr w:type="gramStart"/>
            <w:r>
              <w:rPr>
                <w:sz w:val="22"/>
                <w:szCs w:val="22"/>
              </w:rPr>
              <w:t>…….</w:t>
            </w:r>
            <w:proofErr w:type="gramEnd"/>
            <w:r w:rsidRPr="000D5E6B">
              <w:rPr>
                <w:sz w:val="22"/>
                <w:szCs w:val="22"/>
              </w:rPr>
              <w:t>…………………………………</w:t>
            </w:r>
            <w:r>
              <w:rPr>
                <w:sz w:val="22"/>
                <w:szCs w:val="22"/>
              </w:rPr>
              <w:t>..</w:t>
            </w:r>
          </w:p>
          <w:p w:rsidR="001608C1" w:rsidRPr="000D5E6B" w:rsidRDefault="001608C1" w:rsidP="008146BD">
            <w:pPr>
              <w:rPr>
                <w:sz w:val="22"/>
                <w:szCs w:val="22"/>
              </w:rPr>
            </w:pPr>
            <w:r>
              <w:rPr>
                <w:sz w:val="22"/>
                <w:szCs w:val="22"/>
              </w:rPr>
              <w:t>durata …………………………………………………………………………………………………………</w:t>
            </w:r>
            <w:proofErr w:type="gramStart"/>
            <w:r>
              <w:rPr>
                <w:sz w:val="22"/>
                <w:szCs w:val="22"/>
              </w:rPr>
              <w:t>…….</w:t>
            </w:r>
            <w:proofErr w:type="gramEnd"/>
            <w:r>
              <w:rPr>
                <w:sz w:val="22"/>
                <w:szCs w:val="22"/>
              </w:rPr>
              <w:t>.</w:t>
            </w:r>
          </w:p>
          <w:p w:rsidR="00B10008" w:rsidRDefault="00B10008" w:rsidP="00B10008">
            <w:pPr>
              <w:pStyle w:val="Corpotesto"/>
              <w:rPr>
                <w:sz w:val="22"/>
                <w:szCs w:val="22"/>
              </w:rPr>
            </w:pPr>
            <w:r>
              <w:rPr>
                <w:sz w:val="22"/>
                <w:szCs w:val="22"/>
              </w:rPr>
              <w:t>numero ore complessivo ……………………………………………………………………………………………</w:t>
            </w:r>
          </w:p>
          <w:p w:rsidR="001608C1" w:rsidRPr="000D5E6B" w:rsidRDefault="001608C1" w:rsidP="008146BD">
            <w:pPr>
              <w:pStyle w:val="Corpo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testo"/>
              <w:rPr>
                <w:b/>
                <w:bCs/>
                <w:color w:val="000000"/>
                <w:sz w:val="22"/>
                <w:szCs w:val="22"/>
              </w:rPr>
            </w:pPr>
          </w:p>
          <w:p w:rsidR="001608C1" w:rsidRDefault="001608C1" w:rsidP="00306033">
            <w:pPr>
              <w:pStyle w:val="Corpo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testo"/>
              <w:rPr>
                <w:bCs/>
                <w:color w:val="000000"/>
                <w:sz w:val="22"/>
                <w:szCs w:val="22"/>
              </w:rPr>
            </w:pPr>
          </w:p>
          <w:p w:rsidR="001608C1" w:rsidRPr="00D20CF6" w:rsidRDefault="001608C1" w:rsidP="00306033">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testo"/>
              <w:rPr>
                <w:sz w:val="22"/>
                <w:szCs w:val="22"/>
              </w:rPr>
            </w:pPr>
            <w:r>
              <w:rPr>
                <w:sz w:val="22"/>
                <w:szCs w:val="22"/>
              </w:rPr>
              <w:t>dal…………………. a</w:t>
            </w:r>
            <w:r w:rsidRPr="000D5E6B">
              <w:rPr>
                <w:sz w:val="22"/>
                <w:szCs w:val="22"/>
              </w:rPr>
              <w:t>l……………………………  (indicare giorno/mese/anno)</w:t>
            </w:r>
          </w:p>
          <w:p w:rsidR="000C3C88" w:rsidRDefault="000C3C88" w:rsidP="008146BD">
            <w:pPr>
              <w:pStyle w:val="Corpotesto"/>
              <w:rPr>
                <w:sz w:val="22"/>
                <w:szCs w:val="22"/>
              </w:rPr>
            </w:pPr>
            <w:r>
              <w:rPr>
                <w:sz w:val="22"/>
                <w:szCs w:val="22"/>
              </w:rPr>
              <w:t>numero ore complessivo ……………………………………………………………………………………………</w:t>
            </w:r>
          </w:p>
          <w:p w:rsidR="001608C1" w:rsidRPr="000D5E6B" w:rsidRDefault="001608C1" w:rsidP="008146BD">
            <w:pPr>
              <w:pStyle w:val="Corpotesto"/>
              <w:rPr>
                <w:sz w:val="22"/>
                <w:szCs w:val="22"/>
              </w:rPr>
            </w:pPr>
            <w:r w:rsidRPr="000D5E6B">
              <w:rPr>
                <w:sz w:val="22"/>
                <w:szCs w:val="22"/>
              </w:rPr>
              <w:t>presso……………………………………………………………………………………………………</w:t>
            </w:r>
            <w:r>
              <w:rPr>
                <w:sz w:val="22"/>
                <w:szCs w:val="22"/>
              </w:rPr>
              <w:t>……</w:t>
            </w:r>
            <w:proofErr w:type="gramStart"/>
            <w:r>
              <w:rPr>
                <w:sz w:val="22"/>
                <w:szCs w:val="22"/>
              </w:rPr>
              <w:t>…</w:t>
            </w:r>
            <w:r w:rsidRPr="000D5E6B">
              <w:rPr>
                <w:sz w:val="22"/>
                <w:szCs w:val="22"/>
              </w:rPr>
              <w:t>…</w:t>
            </w:r>
            <w:r w:rsidR="001A228F">
              <w:rPr>
                <w:sz w:val="22"/>
                <w:szCs w:val="22"/>
              </w:rPr>
              <w:t>.</w:t>
            </w:r>
            <w:proofErr w:type="gramEnd"/>
            <w:r w:rsidR="001A228F">
              <w:rPr>
                <w:sz w:val="22"/>
                <w:szCs w:val="22"/>
              </w:rPr>
              <w:t>.</w:t>
            </w:r>
          </w:p>
          <w:p w:rsidR="001608C1" w:rsidRDefault="001608C1" w:rsidP="008146BD">
            <w:pPr>
              <w:pStyle w:val="Corpotesto"/>
              <w:rPr>
                <w:sz w:val="22"/>
                <w:szCs w:val="22"/>
              </w:rPr>
            </w:pPr>
            <w:r w:rsidRPr="000D5E6B">
              <w:rPr>
                <w:sz w:val="22"/>
                <w:szCs w:val="22"/>
              </w:rPr>
              <w:t>contenuti del corso</w:t>
            </w:r>
            <w:r>
              <w:rPr>
                <w:sz w:val="22"/>
                <w:szCs w:val="22"/>
              </w:rPr>
              <w:t xml:space="preserve"> ……………………………………………………………………………………………</w:t>
            </w:r>
            <w:proofErr w:type="gramStart"/>
            <w:r>
              <w:rPr>
                <w:sz w:val="22"/>
                <w:szCs w:val="22"/>
              </w:rPr>
              <w:t>…….</w:t>
            </w:r>
            <w:proofErr w:type="gramEnd"/>
            <w:r>
              <w:rPr>
                <w:sz w:val="22"/>
                <w:szCs w:val="22"/>
              </w:rPr>
              <w:t>.</w:t>
            </w:r>
          </w:p>
          <w:p w:rsidR="001608C1" w:rsidRDefault="001608C1" w:rsidP="008146BD">
            <w:pPr>
              <w:pStyle w:val="Corpotesto"/>
              <w:rPr>
                <w:sz w:val="22"/>
                <w:szCs w:val="22"/>
              </w:rPr>
            </w:pPr>
            <w:r>
              <w:rPr>
                <w:sz w:val="22"/>
                <w:szCs w:val="22"/>
              </w:rPr>
              <w:t>………………………………………………………………………………………………………………………</w:t>
            </w:r>
          </w:p>
          <w:p w:rsidR="00DE0511" w:rsidRPr="001A228F" w:rsidRDefault="001A228F" w:rsidP="005807EC">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testo"/>
              <w:rPr>
                <w:sz w:val="22"/>
                <w:szCs w:val="22"/>
              </w:rPr>
            </w:pPr>
            <w:r>
              <w:rPr>
                <w:sz w:val="22"/>
                <w:szCs w:val="22"/>
              </w:rPr>
              <w:t>dal…………………. a</w:t>
            </w:r>
            <w:r w:rsidRPr="000D5E6B">
              <w:rPr>
                <w:sz w:val="22"/>
                <w:szCs w:val="22"/>
              </w:rPr>
              <w:t>l……………………………  (indicare giorno/mese/anno)</w:t>
            </w:r>
          </w:p>
          <w:p w:rsidR="001A228F" w:rsidRDefault="001A228F" w:rsidP="001A228F">
            <w:pPr>
              <w:pStyle w:val="Corpotesto"/>
              <w:rPr>
                <w:sz w:val="22"/>
                <w:szCs w:val="22"/>
              </w:rPr>
            </w:pPr>
            <w:r>
              <w:rPr>
                <w:sz w:val="22"/>
                <w:szCs w:val="22"/>
              </w:rPr>
              <w:t>numero ore complessivo ……………………………………………………………………………………………</w:t>
            </w:r>
          </w:p>
          <w:p w:rsidR="001A228F" w:rsidRPr="000D5E6B" w:rsidRDefault="001A228F" w:rsidP="001A228F">
            <w:pPr>
              <w:pStyle w:val="Corpotesto"/>
              <w:rPr>
                <w:sz w:val="22"/>
                <w:szCs w:val="22"/>
              </w:rPr>
            </w:pPr>
            <w:r w:rsidRPr="000D5E6B">
              <w:rPr>
                <w:sz w:val="22"/>
                <w:szCs w:val="22"/>
              </w:rPr>
              <w:t>presso……………………………………………………………………………………………………</w:t>
            </w:r>
            <w:r>
              <w:rPr>
                <w:sz w:val="22"/>
                <w:szCs w:val="22"/>
              </w:rPr>
              <w:t>……</w:t>
            </w:r>
            <w:proofErr w:type="gramStart"/>
            <w:r>
              <w:rPr>
                <w:sz w:val="22"/>
                <w:szCs w:val="22"/>
              </w:rPr>
              <w:t>…</w:t>
            </w:r>
            <w:r w:rsidRPr="000D5E6B">
              <w:rPr>
                <w:sz w:val="22"/>
                <w:szCs w:val="22"/>
              </w:rPr>
              <w:t>…</w:t>
            </w:r>
            <w:r>
              <w:rPr>
                <w:sz w:val="22"/>
                <w:szCs w:val="22"/>
              </w:rPr>
              <w:t>.</w:t>
            </w:r>
            <w:proofErr w:type="gramEnd"/>
            <w:r>
              <w:rPr>
                <w:sz w:val="22"/>
                <w:szCs w:val="22"/>
              </w:rPr>
              <w:t>.</w:t>
            </w:r>
          </w:p>
          <w:p w:rsidR="001A228F" w:rsidRDefault="001A228F" w:rsidP="001A228F">
            <w:pPr>
              <w:pStyle w:val="Corpotesto"/>
              <w:rPr>
                <w:sz w:val="22"/>
                <w:szCs w:val="22"/>
              </w:rPr>
            </w:pPr>
            <w:r w:rsidRPr="000D5E6B">
              <w:rPr>
                <w:sz w:val="22"/>
                <w:szCs w:val="22"/>
              </w:rPr>
              <w:t>contenuti del corso</w:t>
            </w:r>
            <w:r>
              <w:rPr>
                <w:sz w:val="22"/>
                <w:szCs w:val="22"/>
              </w:rPr>
              <w:t xml:space="preserve"> ……………………………………………………………………………………………</w:t>
            </w:r>
            <w:proofErr w:type="gramStart"/>
            <w:r>
              <w:rPr>
                <w:sz w:val="22"/>
                <w:szCs w:val="22"/>
              </w:rPr>
              <w:t>…….</w:t>
            </w:r>
            <w:proofErr w:type="gramEnd"/>
            <w:r>
              <w:rPr>
                <w:sz w:val="22"/>
                <w:szCs w:val="22"/>
              </w:rPr>
              <w:t>.</w:t>
            </w:r>
          </w:p>
          <w:p w:rsidR="001A228F" w:rsidRDefault="001A228F" w:rsidP="001A228F">
            <w:pPr>
              <w:pStyle w:val="Corpotesto"/>
              <w:rPr>
                <w:sz w:val="22"/>
                <w:szCs w:val="22"/>
              </w:rPr>
            </w:pPr>
            <w:r>
              <w:rPr>
                <w:sz w:val="22"/>
                <w:szCs w:val="22"/>
              </w:rPr>
              <w:t>………………………………………………………………………………………………………………………</w:t>
            </w:r>
          </w:p>
          <w:p w:rsidR="001A228F" w:rsidRPr="001A228F" w:rsidRDefault="001A228F" w:rsidP="001A228F">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608C1" w:rsidRPr="005807EC" w:rsidRDefault="001608C1" w:rsidP="002257B4">
            <w:pPr>
              <w:pStyle w:val="Corpo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Cs/>
                <w:color w:val="000000"/>
                <w:sz w:val="22"/>
                <w:szCs w:val="22"/>
                <w:u w:val="single"/>
              </w:rPr>
            </w:pPr>
            <w:r w:rsidRPr="000D5E6B">
              <w:rPr>
                <w:b/>
                <w:bCs/>
                <w:color w:val="000000"/>
                <w:sz w:val="22"/>
                <w:szCs w:val="22"/>
              </w:rPr>
              <w:t xml:space="preserve">Aver svolto attività didattica </w:t>
            </w:r>
            <w:r w:rsidRPr="000D5E6B">
              <w:rPr>
                <w:b/>
                <w:bCs/>
                <w:i/>
                <w:color w:val="000000"/>
                <w:sz w:val="22"/>
                <w:szCs w:val="22"/>
              </w:rPr>
              <w:t>(riferita all’ultimo decennio</w:t>
            </w:r>
            <w:r w:rsidRPr="000D5E6B">
              <w:rPr>
                <w:b/>
                <w:bCs/>
                <w:color w:val="000000"/>
                <w:sz w:val="22"/>
                <w:szCs w:val="22"/>
              </w:rPr>
              <w:t>):</w:t>
            </w:r>
            <w:r w:rsidRPr="000D5E6B">
              <w:rPr>
                <w:bCs/>
                <w:color w:val="000000"/>
                <w:sz w:val="22"/>
                <w:szCs w:val="22"/>
              </w:rPr>
              <w:t xml:space="preserve"> si valuta </w:t>
            </w:r>
            <w:r w:rsidRPr="000D5E6B">
              <w:rPr>
                <w:b/>
                <w:bCs/>
                <w:color w:val="000000"/>
                <w:sz w:val="22"/>
                <w:szCs w:val="22"/>
              </w:rPr>
              <w:t>solamente</w:t>
            </w:r>
            <w:r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Pr="000D5E6B">
              <w:rPr>
                <w:bCs/>
                <w:color w:val="000000"/>
                <w:sz w:val="22"/>
                <w:szCs w:val="22"/>
                <w:u w:val="single"/>
              </w:rPr>
              <w:t>non l’insegnamento a corsi</w:t>
            </w:r>
            <w:r>
              <w:rPr>
                <w:bCs/>
                <w:color w:val="000000"/>
                <w:sz w:val="22"/>
                <w:szCs w:val="22"/>
                <w:u w:val="single"/>
              </w:rPr>
              <w:t xml:space="preserve"> di aggiornamento professionale.</w:t>
            </w:r>
          </w:p>
          <w:p w:rsidR="001608C1" w:rsidRPr="000D5E6B" w:rsidRDefault="001608C1" w:rsidP="008146BD">
            <w:pPr>
              <w:pStyle w:val="Corpo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8146BD">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n. ore…………………………………</w:t>
            </w:r>
            <w:r w:rsidRPr="000D5E6B">
              <w:rPr>
                <w:sz w:val="22"/>
                <w:szCs w:val="22"/>
              </w:rPr>
              <w:t xml:space="preserve"> (specificare se complessive o settimanali)</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n. ore…………………………………</w:t>
            </w:r>
            <w:r w:rsidRPr="000D5E6B">
              <w:rPr>
                <w:sz w:val="22"/>
                <w:szCs w:val="22"/>
              </w:rPr>
              <w:t xml:space="preserve"> (specificare se complessive o settimanali)</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n. ore…………………………………</w:t>
            </w:r>
            <w:r w:rsidRPr="000D5E6B">
              <w:rPr>
                <w:sz w:val="22"/>
                <w:szCs w:val="22"/>
              </w:rPr>
              <w:t xml:space="preserve"> (specificare se complessive o settimanali)</w:t>
            </w:r>
          </w:p>
          <w:p w:rsidR="001608C1" w:rsidRDefault="001608C1" w:rsidP="00BB780D">
            <w:pPr>
              <w:pStyle w:val="Corpotesto"/>
              <w:rPr>
                <w:sz w:val="22"/>
                <w:szCs w:val="22"/>
              </w:rPr>
            </w:pPr>
          </w:p>
          <w:p w:rsidR="001608C1" w:rsidRPr="000D5E6B" w:rsidRDefault="001608C1" w:rsidP="00BB780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BB780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n. ore…………………………………</w:t>
            </w:r>
            <w:r w:rsidRPr="000D5E6B">
              <w:rPr>
                <w:sz w:val="22"/>
                <w:szCs w:val="22"/>
              </w:rPr>
              <w:t xml:space="preserve"> (specificare se complessive o settimanali)</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testo"/>
              <w:rPr>
                <w:b/>
                <w:sz w:val="22"/>
                <w:szCs w:val="22"/>
              </w:rPr>
            </w:pPr>
          </w:p>
          <w:p w:rsidR="001608C1" w:rsidRDefault="001608C1" w:rsidP="008228BD">
            <w:pPr>
              <w:pStyle w:val="Corpo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Default="001608C1" w:rsidP="00F809C3">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Pr="00B401DB" w:rsidRDefault="00F331FD" w:rsidP="00F809C3">
            <w:pPr>
              <w:rPr>
                <w:sz w:val="22"/>
                <w:szCs w:val="22"/>
              </w:rPr>
            </w:pPr>
            <w:r>
              <w:rPr>
                <w:sz w:val="22"/>
                <w:szCs w:val="22"/>
              </w:rPr>
              <w:t>Titolo …………………………………………………………………………………………………………</w:t>
            </w:r>
            <w:proofErr w:type="gramStart"/>
            <w:r>
              <w:rPr>
                <w:sz w:val="22"/>
                <w:szCs w:val="22"/>
              </w:rPr>
              <w:t>…….</w:t>
            </w:r>
            <w:proofErr w:type="gramEnd"/>
            <w:r>
              <w:rPr>
                <w:sz w:val="22"/>
                <w:szCs w:val="22"/>
              </w:rPr>
              <w:t>.</w:t>
            </w:r>
          </w:p>
          <w:p w:rsidR="001608C1" w:rsidRPr="00B401DB" w:rsidRDefault="001608C1" w:rsidP="00A61B04">
            <w:pPr>
              <w:jc w:val="both"/>
              <w:rPr>
                <w:sz w:val="22"/>
                <w:szCs w:val="22"/>
              </w:rPr>
            </w:pPr>
            <w:r w:rsidRPr="00B401DB">
              <w:rPr>
                <w:sz w:val="22"/>
                <w:szCs w:val="22"/>
              </w:rPr>
              <w:t>Data …………………</w:t>
            </w:r>
            <w:r w:rsidR="004B124B">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Default="001608C1" w:rsidP="00794175">
            <w:pPr>
              <w:ind w:left="5583"/>
              <w:jc w:val="both"/>
              <w:rPr>
                <w:sz w:val="22"/>
                <w:szCs w:val="22"/>
              </w:rPr>
            </w:pPr>
            <w:r w:rsidRPr="00B401DB">
              <w:rPr>
                <w:sz w:val="22"/>
                <w:szCs w:val="22"/>
              </w:rPr>
              <w:lastRenderedPageBreak/>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1608C1" w:rsidRPr="0035041B" w:rsidRDefault="001608C1" w:rsidP="0002575A">
            <w:pPr>
              <w:pStyle w:val="Intestazione"/>
              <w:jc w:val="center"/>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certificate dal Direttore Sanitario </w:t>
            </w:r>
            <w:r w:rsidR="001A228F">
              <w:rPr>
                <w:b/>
                <w:sz w:val="22"/>
                <w:szCs w:val="22"/>
              </w:rPr>
              <w:t xml:space="preserve">Aziendale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854F0E">
              <w:rPr>
                <w:b/>
                <w:sz w:val="22"/>
                <w:szCs w:val="22"/>
              </w:rPr>
              <w:t>o le sue attività e la tipologia</w:t>
            </w:r>
            <w:r w:rsidRPr="00F675FA">
              <w:rPr>
                <w:b/>
                <w:sz w:val="22"/>
                <w:szCs w:val="22"/>
              </w:rPr>
              <w:t xml:space="preserv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bCs/>
                <w:color w:val="000000"/>
                <w:sz w:val="22"/>
                <w:szCs w:val="22"/>
              </w:rPr>
            </w:pPr>
            <w:r w:rsidRPr="000D5E6B">
              <w:rPr>
                <w:b/>
                <w:sz w:val="22"/>
                <w:szCs w:val="22"/>
              </w:rPr>
              <w:lastRenderedPageBreak/>
              <w:t>Elenco di tutte le pubblicazioni</w:t>
            </w:r>
            <w:r>
              <w:rPr>
                <w:b/>
                <w:sz w:val="22"/>
                <w:szCs w:val="22"/>
              </w:rPr>
              <w:t xml:space="preserve"> da allegare</w:t>
            </w:r>
            <w:r w:rsidRPr="000D5E6B">
              <w:rPr>
                <w:b/>
                <w:sz w:val="22"/>
                <w:szCs w:val="22"/>
              </w:rPr>
              <w:t xml:space="preserve">, specificando le 5 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Pr>
                <w:bCs/>
                <w:color w:val="000000"/>
                <w:sz w:val="22"/>
                <w:szCs w:val="22"/>
              </w:rPr>
              <w:t xml:space="preserve"> relative all’ultimo decennio</w:t>
            </w:r>
            <w:r w:rsidR="00757161">
              <w:rPr>
                <w:bCs/>
                <w:color w:val="000000"/>
                <w:sz w:val="22"/>
                <w:szCs w:val="22"/>
              </w:rPr>
              <w:t xml:space="preserve">, </w:t>
            </w:r>
            <w:r w:rsidR="00757161" w:rsidRPr="00757161">
              <w:rPr>
                <w:bCs/>
                <w:color w:val="000000"/>
                <w:sz w:val="22"/>
                <w:szCs w:val="22"/>
              </w:rPr>
              <w:t>precisando</w:t>
            </w:r>
            <w:r w:rsidR="00757161" w:rsidRPr="00757161">
              <w:rPr>
                <w:sz w:val="22"/>
                <w:szCs w:val="22"/>
              </w:rPr>
              <w:t>,</w:t>
            </w:r>
            <w:r w:rsidR="00757161" w:rsidRPr="00757161">
              <w:rPr>
                <w:sz w:val="22"/>
                <w:szCs w:val="22"/>
              </w:rPr>
              <w:t xml:space="preserve"> per ciascuna pubblicazione anche</w:t>
            </w:r>
            <w:r w:rsidR="00757161" w:rsidRPr="00757161">
              <w:rPr>
                <w:sz w:val="22"/>
                <w:szCs w:val="22"/>
              </w:rPr>
              <w:t xml:space="preserve"> il nome completo della rivista</w:t>
            </w:r>
            <w:r w:rsidRPr="00757161">
              <w:rPr>
                <w:bCs/>
                <w:color w:val="000000"/>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8146BD">
            <w:pPr>
              <w:pStyle w:val="Trattino"/>
              <w:ind w:right="-61"/>
              <w:rPr>
                <w:sz w:val="22"/>
                <w:szCs w:val="22"/>
              </w:rPr>
            </w:pPr>
          </w:p>
          <w:p w:rsidR="001608C1" w:rsidRPr="000D5E6B" w:rsidRDefault="001608C1" w:rsidP="008146BD">
            <w:pPr>
              <w:pStyle w:val="Corpotesto"/>
              <w:rPr>
                <w:i/>
                <w:sz w:val="22"/>
                <w:szCs w:val="22"/>
              </w:rPr>
            </w:pPr>
            <w:r w:rsidRPr="000D5E6B">
              <w:rPr>
                <w:sz w:val="22"/>
                <w:szCs w:val="22"/>
              </w:rPr>
              <w:t>Indicare: Tipologia pubblicazione, titolo, autore o co-autore, rivista, editore, anno di pubblicazione, numero volume/fascicolo, pagine.</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dell’art. 20 della legge 104/</w:t>
      </w:r>
      <w:proofErr w:type="gramStart"/>
      <w:r w:rsidRPr="000D5E6B">
        <w:rPr>
          <w:bCs/>
          <w:sz w:val="22"/>
          <w:szCs w:val="22"/>
        </w:rPr>
        <w:t>1992  e</w:t>
      </w:r>
      <w:proofErr w:type="gramEnd"/>
      <w:r w:rsidRPr="000D5E6B">
        <w:rPr>
          <w:bCs/>
          <w:sz w:val="22"/>
          <w:szCs w:val="22"/>
        </w:rPr>
        <w:t xml:space="preserve"> </w:t>
      </w:r>
      <w:proofErr w:type="spellStart"/>
      <w:r w:rsidRPr="000D5E6B">
        <w:rPr>
          <w:bCs/>
          <w:sz w:val="22"/>
          <w:szCs w:val="22"/>
        </w:rPr>
        <w:t>ss.mm.ii</w:t>
      </w:r>
      <w:proofErr w:type="spellEnd"/>
      <w:r w:rsidRPr="000D5E6B">
        <w:rPr>
          <w:bCs/>
          <w:sz w:val="22"/>
          <w:szCs w:val="22"/>
        </w:rPr>
        <w:t>.,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w:t>
      </w:r>
      <w:proofErr w:type="gramStart"/>
      <w:r w:rsidRPr="000D5E6B">
        <w:rPr>
          <w:bCs/>
          <w:sz w:val="22"/>
          <w:szCs w:val="22"/>
        </w:rPr>
        <w:t>_ ;</w:t>
      </w:r>
      <w:proofErr w:type="gramEnd"/>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w:t>
      </w:r>
      <w:proofErr w:type="gramStart"/>
      <w:r w:rsidRPr="000D5E6B">
        <w:rPr>
          <w:bCs/>
          <w:sz w:val="22"/>
          <w:szCs w:val="22"/>
        </w:rPr>
        <w:t>_ ;</w:t>
      </w:r>
      <w:proofErr w:type="gramEnd"/>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w:t>
      </w:r>
      <w:r w:rsidR="004B124B">
        <w:rPr>
          <w:bCs/>
          <w:sz w:val="22"/>
          <w:szCs w:val="22"/>
        </w:rPr>
        <w:t>cati sui siti internet azie</w:t>
      </w:r>
      <w:r w:rsidR="006267D0">
        <w:rPr>
          <w:bCs/>
          <w:sz w:val="22"/>
          <w:szCs w:val="22"/>
        </w:rPr>
        <w:t>ndali dell’ARES e della ASL n. 8</w:t>
      </w:r>
      <w:r w:rsidR="00FE305E">
        <w:rPr>
          <w:bCs/>
          <w:sz w:val="22"/>
          <w:szCs w:val="22"/>
        </w:rPr>
        <w:t xml:space="preserve"> di</w:t>
      </w:r>
      <w:r w:rsidR="006267D0">
        <w:rPr>
          <w:bCs/>
          <w:sz w:val="22"/>
          <w:szCs w:val="22"/>
        </w:rPr>
        <w:t xml:space="preserve"> Cagliari</w:t>
      </w:r>
      <w:r w:rsidR="001608C1" w:rsidRPr="000D5E6B">
        <w:rPr>
          <w:bCs/>
          <w:sz w:val="22"/>
          <w:szCs w:val="22"/>
        </w:rPr>
        <w:t>;</w:t>
      </w:r>
    </w:p>
    <w:p w:rsidR="001608C1" w:rsidRPr="00FC4247" w:rsidRDefault="001608C1" w:rsidP="00FC4247">
      <w:pPr>
        <w:pStyle w:val="Paragrafoelenco"/>
        <w:widowControl w:val="0"/>
        <w:numPr>
          <w:ilvl w:val="0"/>
          <w:numId w:val="10"/>
        </w:numPr>
        <w:suppressAutoHyphens/>
        <w:overflowPunct w:val="0"/>
        <w:autoSpaceDE w:val="0"/>
        <w:spacing w:line="276" w:lineRule="auto"/>
        <w:jc w:val="both"/>
        <w:rPr>
          <w:bCs/>
          <w:sz w:val="22"/>
          <w:szCs w:val="22"/>
        </w:rPr>
      </w:pPr>
      <w:r w:rsidRPr="00FC4247">
        <w:rPr>
          <w:bCs/>
          <w:sz w:val="22"/>
          <w:szCs w:val="22"/>
        </w:rPr>
        <w:t xml:space="preserve">di essere stato informato, ai sensi del Regolamento (UE) n. 679/2016 e del D. </w:t>
      </w:r>
      <w:proofErr w:type="spellStart"/>
      <w:r w:rsidRPr="00FC4247">
        <w:rPr>
          <w:bCs/>
          <w:sz w:val="22"/>
          <w:szCs w:val="22"/>
        </w:rPr>
        <w:t>Lgs</w:t>
      </w:r>
      <w:proofErr w:type="spellEnd"/>
      <w:r w:rsidRPr="00FC4247">
        <w:rPr>
          <w:bCs/>
          <w:sz w:val="22"/>
          <w:szCs w:val="22"/>
        </w:rPr>
        <w:t xml:space="preserve">. n. 196 del 30 giugno 2003 e </w:t>
      </w:r>
      <w:proofErr w:type="spellStart"/>
      <w:r w:rsidRPr="00FC4247">
        <w:rPr>
          <w:bCs/>
          <w:sz w:val="22"/>
          <w:szCs w:val="22"/>
        </w:rPr>
        <w:t>s.m.i.</w:t>
      </w:r>
      <w:proofErr w:type="spellEnd"/>
      <w:r w:rsidRPr="00FC4247">
        <w:rPr>
          <w:bCs/>
          <w:sz w:val="22"/>
          <w:szCs w:val="22"/>
        </w:rPr>
        <w:t>, per le disposizioni non incompatibili con il Regolamento medesimo, che il trattamento dei dati personali, sia manuale sia informatiz</w:t>
      </w:r>
      <w:r w:rsidR="004B124B" w:rsidRPr="00FC4247">
        <w:rPr>
          <w:bCs/>
          <w:sz w:val="22"/>
          <w:szCs w:val="22"/>
        </w:rPr>
        <w:t>zato, comunicati all’Azienda ARES</w:t>
      </w:r>
      <w:r w:rsidRPr="00FC4247">
        <w:rPr>
          <w:bCs/>
          <w:sz w:val="22"/>
          <w:szCs w:val="22"/>
        </w:rPr>
        <w:t>, è finalizzato unicamente all’espletamento della procedura selettiva prevista pe</w:t>
      </w:r>
      <w:r w:rsidR="00FC4247" w:rsidRPr="00FC4247">
        <w:rPr>
          <w:bCs/>
          <w:sz w:val="22"/>
          <w:szCs w:val="22"/>
        </w:rPr>
        <w:t xml:space="preserve">r il conferimento dell’incarico, come specificato nella </w:t>
      </w:r>
      <w:r w:rsidR="00FC4247" w:rsidRPr="00FC4247">
        <w:rPr>
          <w:b/>
          <w:sz w:val="22"/>
          <w:szCs w:val="22"/>
        </w:rPr>
        <w:t xml:space="preserve">INFORMATIVA PRIVACY, </w:t>
      </w:r>
      <w:r w:rsidR="00FC4247" w:rsidRPr="00FC4247">
        <w:rPr>
          <w:sz w:val="22"/>
          <w:szCs w:val="22"/>
        </w:rPr>
        <w:t>allegata all’avviso di selezione;</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590FA0" w:rsidRPr="00590FA0" w:rsidRDefault="00590FA0" w:rsidP="00590FA0">
      <w:pPr>
        <w:pStyle w:val="Corpotesto"/>
        <w:numPr>
          <w:ilvl w:val="0"/>
          <w:numId w:val="10"/>
        </w:numPr>
        <w:suppressAutoHyphens/>
        <w:spacing w:line="276" w:lineRule="auto"/>
        <w:rPr>
          <w:b/>
          <w:sz w:val="22"/>
          <w:szCs w:val="22"/>
        </w:rPr>
      </w:pPr>
      <w:r w:rsidRPr="00590FA0">
        <w:rPr>
          <w:b/>
          <w:bCs/>
          <w:sz w:val="22"/>
          <w:szCs w:val="22"/>
        </w:rPr>
        <w:t xml:space="preserve">□ </w:t>
      </w:r>
      <w:r w:rsidRPr="00590FA0">
        <w:rPr>
          <w:b/>
          <w:sz w:val="22"/>
          <w:szCs w:val="22"/>
        </w:rPr>
        <w:t xml:space="preserve">di effettuare / </w:t>
      </w:r>
      <w:r w:rsidRPr="00590FA0">
        <w:rPr>
          <w:b/>
          <w:bCs/>
          <w:sz w:val="22"/>
          <w:szCs w:val="22"/>
        </w:rPr>
        <w:t xml:space="preserve">□ </w:t>
      </w:r>
      <w:r w:rsidRPr="00590FA0">
        <w:rPr>
          <w:b/>
          <w:sz w:val="22"/>
          <w:szCs w:val="22"/>
        </w:rPr>
        <w:t xml:space="preserve">non effettuare la scelta in merito al rapporto esclusivo con il SSR, e di essere stato informato che lo stesso sarà immodificabile per tutta la durata dell’incarico, con specifica sottoscrizione della clausola nel contratto individuale, come previsto dalle Linee guida per l’espletamento delle procedure di conferimento degli incarichi di direzione di struttura complessa </w:t>
      </w:r>
      <w:r w:rsidRPr="00590FA0">
        <w:rPr>
          <w:b/>
          <w:sz w:val="22"/>
          <w:szCs w:val="22"/>
        </w:rPr>
        <w:lastRenderedPageBreak/>
        <w:t>della dirigenza medica, medico veterinaria e sanitaria delle aziende e degli enti del SSR” - Deliberazione</w:t>
      </w:r>
      <w:r w:rsidRPr="00590FA0">
        <w:rPr>
          <w:b/>
          <w:spacing w:val="8"/>
          <w:sz w:val="22"/>
          <w:szCs w:val="22"/>
        </w:rPr>
        <w:t xml:space="preserve"> </w:t>
      </w:r>
      <w:r w:rsidRPr="00590FA0">
        <w:rPr>
          <w:b/>
          <w:sz w:val="22"/>
          <w:szCs w:val="22"/>
        </w:rPr>
        <w:t>G.R.</w:t>
      </w:r>
      <w:r w:rsidRPr="00590FA0">
        <w:rPr>
          <w:b/>
          <w:spacing w:val="9"/>
          <w:sz w:val="22"/>
          <w:szCs w:val="22"/>
        </w:rPr>
        <w:t xml:space="preserve"> </w:t>
      </w:r>
      <w:r w:rsidRPr="00590FA0">
        <w:rPr>
          <w:b/>
          <w:sz w:val="22"/>
          <w:szCs w:val="22"/>
        </w:rPr>
        <w:t>RAS</w:t>
      </w:r>
      <w:r w:rsidRPr="00590FA0">
        <w:rPr>
          <w:b/>
          <w:spacing w:val="6"/>
          <w:sz w:val="22"/>
          <w:szCs w:val="22"/>
        </w:rPr>
        <w:t xml:space="preserve"> </w:t>
      </w:r>
      <w:r w:rsidRPr="00590FA0">
        <w:rPr>
          <w:b/>
          <w:sz w:val="22"/>
          <w:szCs w:val="22"/>
        </w:rPr>
        <w:t>n.</w:t>
      </w:r>
      <w:r w:rsidRPr="00590FA0">
        <w:rPr>
          <w:b/>
          <w:spacing w:val="8"/>
          <w:sz w:val="22"/>
          <w:szCs w:val="22"/>
        </w:rPr>
        <w:t xml:space="preserve"> </w:t>
      </w:r>
      <w:r w:rsidRPr="00590FA0">
        <w:rPr>
          <w:b/>
          <w:sz w:val="22"/>
          <w:szCs w:val="22"/>
        </w:rPr>
        <w:t>24/44</w:t>
      </w:r>
      <w:r w:rsidRPr="00590FA0">
        <w:rPr>
          <w:b/>
          <w:spacing w:val="6"/>
          <w:sz w:val="22"/>
          <w:szCs w:val="22"/>
        </w:rPr>
        <w:t xml:space="preserve"> </w:t>
      </w:r>
      <w:r w:rsidRPr="00590FA0">
        <w:rPr>
          <w:b/>
          <w:sz w:val="22"/>
          <w:szCs w:val="22"/>
        </w:rPr>
        <w:t>del</w:t>
      </w:r>
      <w:r w:rsidRPr="00590FA0">
        <w:rPr>
          <w:b/>
          <w:spacing w:val="7"/>
          <w:sz w:val="22"/>
          <w:szCs w:val="22"/>
        </w:rPr>
        <w:t xml:space="preserve"> </w:t>
      </w:r>
      <w:r w:rsidR="00FC4247">
        <w:rPr>
          <w:b/>
          <w:sz w:val="22"/>
          <w:szCs w:val="22"/>
        </w:rPr>
        <w:t xml:space="preserve">27/06/2013 e </w:t>
      </w:r>
      <w:proofErr w:type="spellStart"/>
      <w:r w:rsidR="00FC4247">
        <w:rPr>
          <w:b/>
          <w:sz w:val="22"/>
          <w:szCs w:val="22"/>
        </w:rPr>
        <w:t>ss.mm.ii</w:t>
      </w:r>
      <w:proofErr w:type="spellEnd"/>
      <w:r w:rsidR="00FC4247">
        <w:rPr>
          <w:b/>
          <w:sz w:val="22"/>
          <w:szCs w:val="22"/>
        </w:rPr>
        <w:t>..</w:t>
      </w: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757161" w:rsidRDefault="00757161" w:rsidP="00EE4691">
      <w:pPr>
        <w:pStyle w:val="Default"/>
        <w:spacing w:line="100" w:lineRule="atLeast"/>
        <w:jc w:val="both"/>
        <w:rPr>
          <w:rFonts w:ascii="Times New Roman" w:hAnsi="Times New Roman" w:cs="Times New Roman"/>
          <w:sz w:val="22"/>
          <w:szCs w:val="22"/>
        </w:rPr>
      </w:pPr>
      <w:r w:rsidRPr="00757161">
        <w:rPr>
          <w:rFonts w:ascii="Times New Roman" w:hAnsi="Times New Roman" w:cs="Times New Roman"/>
          <w:sz w:val="22"/>
          <w:szCs w:val="22"/>
        </w:rPr>
        <w:t>□ curriculum formativo e professionale</w:t>
      </w:r>
      <w:r>
        <w:rPr>
          <w:rFonts w:ascii="Times New Roman" w:hAnsi="Times New Roman" w:cs="Times New Roman"/>
          <w:sz w:val="22"/>
          <w:szCs w:val="22"/>
        </w:rPr>
        <w:t>,</w:t>
      </w:r>
      <w:r w:rsidRPr="00757161">
        <w:rPr>
          <w:rFonts w:ascii="Times New Roman" w:hAnsi="Times New Roman" w:cs="Times New Roman"/>
          <w:sz w:val="22"/>
          <w:szCs w:val="22"/>
        </w:rPr>
        <w:t xml:space="preserve"> documentato ai sensi dell’art. 10 punto 3, delle citate linee guida regionali, come indicato nel bando di selezione, datato e firmato, reso sotto forma di dichiarazione sostitutiva;</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w:t>
      </w:r>
      <w:proofErr w:type="gramStart"/>
      <w:r>
        <w:rPr>
          <w:rFonts w:ascii="Times New Roman" w:hAnsi="Times New Roman" w:cs="Times New Roman"/>
          <w:sz w:val="22"/>
          <w:szCs w:val="22"/>
        </w:rPr>
        <w:t>_ ;</w:t>
      </w:r>
      <w:proofErr w:type="gramEnd"/>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w:t>
      </w:r>
      <w:proofErr w:type="gramStart"/>
      <w:r>
        <w:rPr>
          <w:rFonts w:ascii="Times New Roman" w:hAnsi="Times New Roman" w:cs="Times New Roman"/>
          <w:sz w:val="22"/>
          <w:szCs w:val="22"/>
        </w:rPr>
        <w:t>_ ;</w:t>
      </w:r>
      <w:proofErr w:type="gramEnd"/>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w:t>
      </w:r>
      <w:r w:rsidR="00757161">
        <w:rPr>
          <w:sz w:val="22"/>
          <w:szCs w:val="22"/>
        </w:rPr>
        <w:t>il servizio;</w:t>
      </w:r>
    </w:p>
    <w:p w:rsidR="001608C1" w:rsidRPr="000D5E6B" w:rsidRDefault="001608C1" w:rsidP="00EE4691">
      <w:pPr>
        <w:jc w:val="both"/>
        <w:rPr>
          <w:sz w:val="22"/>
          <w:szCs w:val="22"/>
        </w:rPr>
      </w:pPr>
      <w:r w:rsidRPr="000D5E6B">
        <w:rPr>
          <w:sz w:val="22"/>
          <w:szCs w:val="22"/>
        </w:rPr>
        <w:t xml:space="preserve">□ </w:t>
      </w:r>
      <w:r w:rsidRPr="00757161">
        <w:rPr>
          <w:b/>
          <w:sz w:val="22"/>
          <w:szCs w:val="22"/>
        </w:rPr>
        <w:t>documentazione della Direzione Sanitaria attestante la tipologia qualitativa e quantitativa delle prestazioni effettuate dal candidato</w:t>
      </w:r>
      <w:r w:rsidR="00757161">
        <w:rPr>
          <w:b/>
          <w:sz w:val="22"/>
          <w:szCs w:val="22"/>
        </w:rPr>
        <w:t>;</w:t>
      </w:r>
    </w:p>
    <w:p w:rsidR="001608C1" w:rsidRPr="000D5E6B" w:rsidRDefault="001608C1" w:rsidP="00EE4691">
      <w:pPr>
        <w:jc w:val="both"/>
        <w:rPr>
          <w:sz w:val="22"/>
          <w:szCs w:val="22"/>
        </w:rPr>
      </w:pPr>
      <w:r w:rsidRPr="000D5E6B">
        <w:rPr>
          <w:sz w:val="22"/>
          <w:szCs w:val="22"/>
        </w:rPr>
        <w:t xml:space="preserve">□ </w:t>
      </w:r>
      <w:r w:rsidRPr="000D5E6B">
        <w:rPr>
          <w:b/>
          <w:sz w:val="22"/>
          <w:szCs w:val="22"/>
        </w:rPr>
        <w:t>l’elenco completo di tutte le pubblicazioni e cinque lavori</w:t>
      </w:r>
      <w:r w:rsidRPr="000D5E6B">
        <w:rPr>
          <w:sz w:val="22"/>
          <w:szCs w:val="22"/>
        </w:rPr>
        <w:t>, a propria scelta</w:t>
      </w:r>
      <w:r>
        <w:rPr>
          <w:sz w:val="22"/>
          <w:szCs w:val="22"/>
        </w:rPr>
        <w:t xml:space="preserve"> (ultimo decennio)</w:t>
      </w:r>
      <w:r w:rsidRPr="000D5E6B">
        <w:rPr>
          <w:sz w:val="22"/>
          <w:szCs w:val="22"/>
        </w:rPr>
        <w:t>, selezionati in relazione al periodo di pubblicazione, all’importanza ed all’attinen</w:t>
      </w:r>
      <w:r w:rsidR="00757161">
        <w:rPr>
          <w:sz w:val="22"/>
          <w:szCs w:val="22"/>
        </w:rPr>
        <w:t>za con la struttura da dirigere;</w:t>
      </w:r>
      <w:bookmarkStart w:id="0" w:name="_GoBack"/>
      <w:bookmarkEnd w:id="0"/>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445/2000) da utilizzare per tutti gli stati, fatti e qualità personali non compresi nel citato art. 46 DPR 445/2000 (ad esempio: attività di servizio...</w:t>
      </w:r>
      <w:proofErr w:type="spellStart"/>
      <w:r w:rsidRPr="0050744A">
        <w:rPr>
          <w:rFonts w:ascii="Times New Roman" w:hAnsi="Times New Roman"/>
          <w:szCs w:val="22"/>
        </w:rPr>
        <w:t>ecc</w:t>
      </w:r>
      <w:proofErr w:type="spellEnd"/>
      <w:r w:rsidRPr="0050744A">
        <w:rPr>
          <w:rFonts w:ascii="Times New Roman" w:hAnsi="Times New Roman"/>
          <w:szCs w:val="22"/>
        </w:rPr>
        <w:t xml:space="preserve">).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 xml:space="preserve">la tipologia del rapporto: specificare se trattasi di rapporto di lavoro dipendente (a tempo determinato o indeterminato) o autonomo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 xml:space="preserve">);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lastRenderedPageBreak/>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proofErr w:type="spellStart"/>
      <w:r w:rsidRPr="00A51166">
        <w:rPr>
          <w:b/>
          <w:bCs/>
        </w:rPr>
        <w:t>Fac</w:t>
      </w:r>
      <w:proofErr w:type="spellEnd"/>
      <w:r w:rsidRPr="00A51166">
        <w:rPr>
          <w:b/>
          <w:bCs/>
        </w:rPr>
        <w:t xml:space="preserve">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 xml:space="preserve">(Art. 47 D.P.R. 28 </w:t>
      </w:r>
      <w:proofErr w:type="spellStart"/>
      <w:r w:rsidRPr="00A60652">
        <w:rPr>
          <w:b/>
          <w:bCs/>
          <w:lang w:val="en-US"/>
        </w:rPr>
        <w:t>dicembre</w:t>
      </w:r>
      <w:proofErr w:type="spellEnd"/>
      <w:r w:rsidRPr="00A60652">
        <w:rPr>
          <w:b/>
          <w:bCs/>
          <w:lang w:val="en-US"/>
        </w:rPr>
        <w:t xml:space="preserv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w:t>
      </w:r>
      <w:proofErr w:type="spellStart"/>
      <w:r w:rsidRPr="00A51166">
        <w:t>prov</w:t>
      </w:r>
      <w:proofErr w:type="spellEnd"/>
      <w:r w:rsidRPr="00A51166">
        <w:t>.)</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w:t>
      </w:r>
      <w:proofErr w:type="spellStart"/>
      <w:r w:rsidRPr="00A51166">
        <w:t>prov</w:t>
      </w:r>
      <w:proofErr w:type="spellEnd"/>
      <w:r w:rsidRPr="00A51166">
        <w:t>.) (indirizzo)</w:t>
      </w:r>
    </w:p>
    <w:p w:rsidR="001608C1" w:rsidRPr="00A51166" w:rsidRDefault="001608C1" w:rsidP="004A3208">
      <w:pPr>
        <w:autoSpaceDE w:val="0"/>
        <w:jc w:val="both"/>
      </w:pPr>
      <w:r w:rsidRPr="00A51166">
        <w:t>_________________________</w:t>
      </w:r>
      <w:r>
        <w:t>_______</w:t>
      </w:r>
      <w:r w:rsidRPr="00A51166">
        <w:t xml:space="preserve">_________ (______) in </w:t>
      </w:r>
      <w:proofErr w:type="spellStart"/>
      <w:r w:rsidRPr="00A51166">
        <w:t>Via__________</w:t>
      </w:r>
      <w:r>
        <w:t>_____________</w:t>
      </w:r>
      <w:r w:rsidRPr="00A51166">
        <w:t>__________n</w:t>
      </w:r>
      <w:proofErr w:type="spellEnd"/>
      <w:r w:rsidRPr="00A51166">
        <w:t>.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lastRenderedPageBreak/>
        <w:t>Ente __________</w:t>
      </w:r>
      <w:r w:rsidR="0073784B">
        <w:t>_____________________________</w:t>
      </w:r>
      <w:r w:rsidRPr="00A51166">
        <w:t xml:space="preserve">(specificare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w:t>
      </w:r>
      <w:proofErr w:type="spellStart"/>
      <w:r w:rsidRPr="00857407">
        <w:t>Lgs</w:t>
      </w:r>
      <w:proofErr w:type="spellEnd"/>
      <w:r w:rsidRPr="00857407">
        <w:t xml:space="preserve">. n. 196 del 30 giugno 2003 e </w:t>
      </w:r>
      <w:proofErr w:type="spellStart"/>
      <w:r w:rsidRPr="00857407">
        <w:t>s.m.i.</w:t>
      </w:r>
      <w:proofErr w:type="spellEnd"/>
      <w:r w:rsidRPr="00857407">
        <w:t xml:space="preserve">,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proofErr w:type="spellStart"/>
      <w:r w:rsidRPr="00A51166">
        <w:rPr>
          <w:b/>
          <w:bCs/>
        </w:rPr>
        <w:t>Fac</w:t>
      </w:r>
      <w:proofErr w:type="spellEnd"/>
      <w:r w:rsidRPr="00A51166">
        <w:rPr>
          <w:b/>
          <w:bCs/>
        </w:rPr>
        <w:t xml:space="preserve">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w:t>
      </w:r>
      <w:r w:rsidR="00272D68">
        <w:rPr>
          <w:b/>
          <w:bCs/>
          <w:color w:val="000000"/>
        </w:rPr>
        <w:t xml:space="preserve">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w:t>
      </w:r>
      <w:proofErr w:type="spellStart"/>
      <w:r w:rsidRPr="00A51166">
        <w:t>prov</w:t>
      </w:r>
      <w:proofErr w:type="spellEnd"/>
      <w:r w:rsidRPr="00A51166">
        <w:t>.)</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w:t>
      </w:r>
      <w:proofErr w:type="spellStart"/>
      <w:r w:rsidRPr="00A51166">
        <w:t>prov</w:t>
      </w:r>
      <w:proofErr w:type="spellEnd"/>
      <w:r w:rsidRPr="00A51166">
        <w:t>.) (indirizzo)</w:t>
      </w:r>
    </w:p>
    <w:p w:rsidR="001608C1" w:rsidRPr="00A51166" w:rsidRDefault="001608C1" w:rsidP="00D45147">
      <w:pPr>
        <w:autoSpaceDE w:val="0"/>
        <w:jc w:val="both"/>
      </w:pPr>
      <w:r w:rsidRPr="00A51166">
        <w:t>_________________________</w:t>
      </w:r>
      <w:r>
        <w:t>_______</w:t>
      </w:r>
      <w:r w:rsidRPr="00A51166">
        <w:t xml:space="preserve">_________ (______) in </w:t>
      </w:r>
      <w:proofErr w:type="spellStart"/>
      <w:r w:rsidRPr="00A51166">
        <w:t>Via__________</w:t>
      </w:r>
      <w:r>
        <w:t>_____________</w:t>
      </w:r>
      <w:r w:rsidRPr="00A51166">
        <w:t>__________n</w:t>
      </w:r>
      <w:proofErr w:type="spellEnd"/>
      <w:r w:rsidRPr="00A51166">
        <w:t>.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lastRenderedPageBreak/>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l'allegata copia del titolo di studio</w:t>
      </w:r>
    </w:p>
    <w:p w:rsidR="001608C1" w:rsidRPr="00D45147" w:rsidRDefault="001608C1" w:rsidP="00D45147">
      <w:pPr>
        <w:autoSpaceDE w:val="0"/>
        <w:spacing w:line="360" w:lineRule="auto"/>
        <w:jc w:val="both"/>
      </w:pPr>
      <w:r w:rsidRPr="00A51166">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 xml:space="preserve">di essere stato informato, ai sensi del Regolamento (UE) n. 679/2016 e del D. </w:t>
      </w:r>
      <w:proofErr w:type="spellStart"/>
      <w:r w:rsidRPr="00857407">
        <w:t>Lgs</w:t>
      </w:r>
      <w:proofErr w:type="spellEnd"/>
      <w:r w:rsidRPr="00857407">
        <w:t xml:space="preserve">. n. 196 del 30 giugno 2003 e </w:t>
      </w:r>
      <w:proofErr w:type="spellStart"/>
      <w:r w:rsidRPr="00857407">
        <w:t>s.m.i.</w:t>
      </w:r>
      <w:proofErr w:type="spellEnd"/>
      <w:r w:rsidRPr="00857407">
        <w:t>,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15F" w:rsidRDefault="00BE015F" w:rsidP="00012291">
      <w:r>
        <w:separator/>
      </w:r>
    </w:p>
  </w:endnote>
  <w:endnote w:type="continuationSeparator" w:id="0">
    <w:p w:rsidR="00BE015F" w:rsidRDefault="00BE015F" w:rsidP="0001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42B9" w:rsidRDefault="005E42B9"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22</w:t>
    </w:r>
    <w:r>
      <w:rPr>
        <w:rStyle w:val="Numeropagina"/>
      </w:rPr>
      <w:fldChar w:fldCharType="end"/>
    </w:r>
  </w:p>
  <w:p w:rsidR="005E42B9" w:rsidRDefault="005E42B9">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42B9" w:rsidRDefault="005E42B9"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57161">
      <w:rPr>
        <w:rStyle w:val="Numeropagina"/>
        <w:noProof/>
      </w:rPr>
      <w:t>15</w:t>
    </w:r>
    <w:r>
      <w:rPr>
        <w:rStyle w:val="Numeropagina"/>
      </w:rPr>
      <w:fldChar w:fldCharType="end"/>
    </w:r>
  </w:p>
  <w:p w:rsidR="005E42B9" w:rsidRDefault="005E42B9">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42B9" w:rsidRDefault="005E42B9">
    <w:pPr>
      <w:pStyle w:val="Pidipagina"/>
    </w:pPr>
    <w:r w:rsidRPr="003966CB">
      <w:rPr>
        <w:rStyle w:val="Numeropagina"/>
      </w:rPr>
      <w:t xml:space="preserve">Pagina </w:t>
    </w:r>
    <w:r w:rsidRPr="003966CB">
      <w:rPr>
        <w:rStyle w:val="Numeropagina"/>
      </w:rPr>
      <w:fldChar w:fldCharType="begin"/>
    </w:r>
    <w:r w:rsidRPr="003966CB">
      <w:rPr>
        <w:rStyle w:val="Numeropagina"/>
      </w:rPr>
      <w:instrText xml:space="preserve"> PAGE </w:instrText>
    </w:r>
    <w:r w:rsidRPr="003966CB">
      <w:rPr>
        <w:rStyle w:val="Numeropagina"/>
      </w:rPr>
      <w:fldChar w:fldCharType="separate"/>
    </w:r>
    <w:r>
      <w:rPr>
        <w:rStyle w:val="Numeropagina"/>
        <w:noProof/>
      </w:rPr>
      <w:t>22</w:t>
    </w:r>
    <w:r w:rsidRPr="003966CB">
      <w:rPr>
        <w:rStyle w:val="Numeropagina"/>
      </w:rPr>
      <w:fldChar w:fldCharType="end"/>
    </w:r>
    <w:r w:rsidRPr="003966CB">
      <w:rPr>
        <w:rStyle w:val="Numeropagina"/>
      </w:rPr>
      <w:t xml:space="preserve"> di </w:t>
    </w:r>
    <w:r w:rsidRPr="003966CB">
      <w:rPr>
        <w:rStyle w:val="Numeropagina"/>
      </w:rPr>
      <w:fldChar w:fldCharType="begin"/>
    </w:r>
    <w:r w:rsidRPr="003966CB">
      <w:rPr>
        <w:rStyle w:val="Numeropagina"/>
      </w:rPr>
      <w:instrText xml:space="preserve"> NUMPAGES </w:instrText>
    </w:r>
    <w:r w:rsidRPr="003966CB">
      <w:rPr>
        <w:rStyle w:val="Numeropagina"/>
      </w:rPr>
      <w:fldChar w:fldCharType="separate"/>
    </w:r>
    <w:r>
      <w:rPr>
        <w:rStyle w:val="Numeropagina"/>
        <w:noProof/>
      </w:rPr>
      <w:t>15</w:t>
    </w:r>
    <w:r w:rsidRPr="003966CB">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15F" w:rsidRDefault="00BE015F" w:rsidP="00012291">
      <w:r>
        <w:separator/>
      </w:r>
    </w:p>
  </w:footnote>
  <w:footnote w:type="continuationSeparator" w:id="0">
    <w:p w:rsidR="00BE015F" w:rsidRDefault="00BE015F" w:rsidP="00012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15:restartNumberingAfterBreak="0">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15:restartNumberingAfterBreak="0">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2" w15:restartNumberingAfterBreak="0">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4" w15:restartNumberingAfterBreak="0">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15:restartNumberingAfterBreak="0">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18" w15:restartNumberingAfterBreak="0">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9" w15:restartNumberingAfterBreak="0">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15:restartNumberingAfterBreak="0">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4"/>
  </w:num>
  <w:num w:numId="3">
    <w:abstractNumId w:val="3"/>
  </w:num>
  <w:num w:numId="4">
    <w:abstractNumId w:val="22"/>
  </w:num>
  <w:num w:numId="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6"/>
  </w:num>
  <w:num w:numId="11">
    <w:abstractNumId w:val="13"/>
  </w:num>
  <w:num w:numId="12">
    <w:abstractNumId w:val="12"/>
  </w:num>
  <w:num w:numId="13">
    <w:abstractNumId w:val="21"/>
  </w:num>
  <w:num w:numId="14">
    <w:abstractNumId w:val="6"/>
  </w:num>
  <w:num w:numId="15">
    <w:abstractNumId w:val="7"/>
  </w:num>
  <w:num w:numId="16">
    <w:abstractNumId w:val="18"/>
  </w:num>
  <w:num w:numId="17">
    <w:abstractNumId w:val="4"/>
  </w:num>
  <w:num w:numId="18">
    <w:abstractNumId w:val="15"/>
  </w:num>
  <w:num w:numId="19">
    <w:abstractNumId w:val="19"/>
  </w:num>
  <w:num w:numId="20">
    <w:abstractNumId w:val="9"/>
  </w:num>
  <w:num w:numId="21">
    <w:abstractNumId w:val="10"/>
  </w:num>
  <w:num w:numId="22">
    <w:abstractNumId w:val="11"/>
  </w:num>
  <w:num w:numId="23">
    <w:abstractNumId w:val="8"/>
  </w:num>
  <w:num w:numId="24">
    <w:abstractNumId w:val="14"/>
  </w:num>
  <w:num w:numId="25">
    <w:abstractNumId w:val="23"/>
  </w:num>
  <w:num w:numId="26">
    <w:abstractNumId w:val="16"/>
  </w:num>
  <w:num w:numId="27">
    <w:abstractNumId w:val="17"/>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B2"/>
    <w:rsid w:val="00004E13"/>
    <w:rsid w:val="00012291"/>
    <w:rsid w:val="00017F9D"/>
    <w:rsid w:val="00023461"/>
    <w:rsid w:val="0002575A"/>
    <w:rsid w:val="00035A83"/>
    <w:rsid w:val="00047D9A"/>
    <w:rsid w:val="00057422"/>
    <w:rsid w:val="00057EAC"/>
    <w:rsid w:val="0006163F"/>
    <w:rsid w:val="00083894"/>
    <w:rsid w:val="00084360"/>
    <w:rsid w:val="000930B7"/>
    <w:rsid w:val="000B1D16"/>
    <w:rsid w:val="000B60D0"/>
    <w:rsid w:val="000C3C88"/>
    <w:rsid w:val="000D5E6B"/>
    <w:rsid w:val="000E2CEF"/>
    <w:rsid w:val="000F6A54"/>
    <w:rsid w:val="001000BD"/>
    <w:rsid w:val="001127CF"/>
    <w:rsid w:val="00126B66"/>
    <w:rsid w:val="001316DD"/>
    <w:rsid w:val="00134D86"/>
    <w:rsid w:val="00147EE2"/>
    <w:rsid w:val="001608C1"/>
    <w:rsid w:val="001642D0"/>
    <w:rsid w:val="001643DE"/>
    <w:rsid w:val="001805B8"/>
    <w:rsid w:val="0019062A"/>
    <w:rsid w:val="00191648"/>
    <w:rsid w:val="001960D9"/>
    <w:rsid w:val="001963D6"/>
    <w:rsid w:val="0019688B"/>
    <w:rsid w:val="00196C2F"/>
    <w:rsid w:val="001A228F"/>
    <w:rsid w:val="001A59C6"/>
    <w:rsid w:val="001B289F"/>
    <w:rsid w:val="001C3AA9"/>
    <w:rsid w:val="001E273F"/>
    <w:rsid w:val="001E61A3"/>
    <w:rsid w:val="001F2B3E"/>
    <w:rsid w:val="001F46A3"/>
    <w:rsid w:val="00225411"/>
    <w:rsid w:val="002257B4"/>
    <w:rsid w:val="0024131B"/>
    <w:rsid w:val="002448EB"/>
    <w:rsid w:val="00266A94"/>
    <w:rsid w:val="00272857"/>
    <w:rsid w:val="00272A7E"/>
    <w:rsid w:val="00272D68"/>
    <w:rsid w:val="002755B3"/>
    <w:rsid w:val="00282835"/>
    <w:rsid w:val="00286D81"/>
    <w:rsid w:val="002A3647"/>
    <w:rsid w:val="002B37A0"/>
    <w:rsid w:val="002C336D"/>
    <w:rsid w:val="002D71E4"/>
    <w:rsid w:val="002E243B"/>
    <w:rsid w:val="002F59B6"/>
    <w:rsid w:val="002F743D"/>
    <w:rsid w:val="00300D51"/>
    <w:rsid w:val="003023B5"/>
    <w:rsid w:val="00306033"/>
    <w:rsid w:val="0031502B"/>
    <w:rsid w:val="00322957"/>
    <w:rsid w:val="00322BF4"/>
    <w:rsid w:val="00326A4C"/>
    <w:rsid w:val="00331B2F"/>
    <w:rsid w:val="0035041B"/>
    <w:rsid w:val="00357042"/>
    <w:rsid w:val="00375DDD"/>
    <w:rsid w:val="003966CB"/>
    <w:rsid w:val="00397009"/>
    <w:rsid w:val="003A096C"/>
    <w:rsid w:val="003A1AF1"/>
    <w:rsid w:val="003A2909"/>
    <w:rsid w:val="003B18E9"/>
    <w:rsid w:val="003D1EAF"/>
    <w:rsid w:val="003E317B"/>
    <w:rsid w:val="003E5AD0"/>
    <w:rsid w:val="003E64EE"/>
    <w:rsid w:val="003F5EB2"/>
    <w:rsid w:val="004100AA"/>
    <w:rsid w:val="00436B36"/>
    <w:rsid w:val="0045606A"/>
    <w:rsid w:val="00470BB7"/>
    <w:rsid w:val="00477E58"/>
    <w:rsid w:val="00485CBD"/>
    <w:rsid w:val="00486142"/>
    <w:rsid w:val="0049299E"/>
    <w:rsid w:val="004A3208"/>
    <w:rsid w:val="004A5A77"/>
    <w:rsid w:val="004A619C"/>
    <w:rsid w:val="004B124B"/>
    <w:rsid w:val="004C5C06"/>
    <w:rsid w:val="004D6987"/>
    <w:rsid w:val="004E3E50"/>
    <w:rsid w:val="004F3C6B"/>
    <w:rsid w:val="0050089F"/>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807EC"/>
    <w:rsid w:val="00590AE3"/>
    <w:rsid w:val="00590FA0"/>
    <w:rsid w:val="005929ED"/>
    <w:rsid w:val="00593406"/>
    <w:rsid w:val="005C0A05"/>
    <w:rsid w:val="005E42B9"/>
    <w:rsid w:val="005F7B64"/>
    <w:rsid w:val="00605167"/>
    <w:rsid w:val="00611C97"/>
    <w:rsid w:val="0061563F"/>
    <w:rsid w:val="00617245"/>
    <w:rsid w:val="006267D0"/>
    <w:rsid w:val="006476C8"/>
    <w:rsid w:val="00663B7A"/>
    <w:rsid w:val="00682317"/>
    <w:rsid w:val="00690793"/>
    <w:rsid w:val="006936A0"/>
    <w:rsid w:val="0069398D"/>
    <w:rsid w:val="00693B4D"/>
    <w:rsid w:val="00694AA1"/>
    <w:rsid w:val="006B64B2"/>
    <w:rsid w:val="006B7A0F"/>
    <w:rsid w:val="006C4258"/>
    <w:rsid w:val="006D4CD4"/>
    <w:rsid w:val="006D5356"/>
    <w:rsid w:val="006E2E34"/>
    <w:rsid w:val="006F642A"/>
    <w:rsid w:val="00712BDB"/>
    <w:rsid w:val="00713034"/>
    <w:rsid w:val="00713F09"/>
    <w:rsid w:val="007160F1"/>
    <w:rsid w:val="00731689"/>
    <w:rsid w:val="007335B5"/>
    <w:rsid w:val="00733F33"/>
    <w:rsid w:val="0073784B"/>
    <w:rsid w:val="0074132C"/>
    <w:rsid w:val="007540B5"/>
    <w:rsid w:val="007549B0"/>
    <w:rsid w:val="00757161"/>
    <w:rsid w:val="00757516"/>
    <w:rsid w:val="00766413"/>
    <w:rsid w:val="00774B76"/>
    <w:rsid w:val="007876EE"/>
    <w:rsid w:val="00787FAC"/>
    <w:rsid w:val="00794175"/>
    <w:rsid w:val="00795C60"/>
    <w:rsid w:val="007A0D92"/>
    <w:rsid w:val="007A3E71"/>
    <w:rsid w:val="007A4EC2"/>
    <w:rsid w:val="007B0DC0"/>
    <w:rsid w:val="007B4EE8"/>
    <w:rsid w:val="007C3111"/>
    <w:rsid w:val="007D056E"/>
    <w:rsid w:val="007E434D"/>
    <w:rsid w:val="007F13A9"/>
    <w:rsid w:val="008017BB"/>
    <w:rsid w:val="008048B8"/>
    <w:rsid w:val="00804992"/>
    <w:rsid w:val="008077EE"/>
    <w:rsid w:val="008146BD"/>
    <w:rsid w:val="00820478"/>
    <w:rsid w:val="008228BD"/>
    <w:rsid w:val="00854F0E"/>
    <w:rsid w:val="008555D9"/>
    <w:rsid w:val="00857407"/>
    <w:rsid w:val="008625BD"/>
    <w:rsid w:val="00866B12"/>
    <w:rsid w:val="00874EC3"/>
    <w:rsid w:val="00890F95"/>
    <w:rsid w:val="00893AA9"/>
    <w:rsid w:val="008A157C"/>
    <w:rsid w:val="008A303D"/>
    <w:rsid w:val="008A3E8C"/>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03FE"/>
    <w:rsid w:val="009544DE"/>
    <w:rsid w:val="00956508"/>
    <w:rsid w:val="009827CF"/>
    <w:rsid w:val="00990ADA"/>
    <w:rsid w:val="009914B4"/>
    <w:rsid w:val="0099402C"/>
    <w:rsid w:val="009947CF"/>
    <w:rsid w:val="009A3FDD"/>
    <w:rsid w:val="009B5495"/>
    <w:rsid w:val="009C3719"/>
    <w:rsid w:val="009D314D"/>
    <w:rsid w:val="009D4CDB"/>
    <w:rsid w:val="009E2B61"/>
    <w:rsid w:val="009E458E"/>
    <w:rsid w:val="009E5BA1"/>
    <w:rsid w:val="009F4A4D"/>
    <w:rsid w:val="00A0188C"/>
    <w:rsid w:val="00A02956"/>
    <w:rsid w:val="00A059B9"/>
    <w:rsid w:val="00A06A35"/>
    <w:rsid w:val="00A12BBE"/>
    <w:rsid w:val="00A17E77"/>
    <w:rsid w:val="00A21153"/>
    <w:rsid w:val="00A253B5"/>
    <w:rsid w:val="00A40FF9"/>
    <w:rsid w:val="00A42693"/>
    <w:rsid w:val="00A51166"/>
    <w:rsid w:val="00A60652"/>
    <w:rsid w:val="00A61235"/>
    <w:rsid w:val="00A61B04"/>
    <w:rsid w:val="00A70B63"/>
    <w:rsid w:val="00AA0AA2"/>
    <w:rsid w:val="00AA37D4"/>
    <w:rsid w:val="00AA6820"/>
    <w:rsid w:val="00AC1887"/>
    <w:rsid w:val="00AC2EB8"/>
    <w:rsid w:val="00AD0C23"/>
    <w:rsid w:val="00AD59E2"/>
    <w:rsid w:val="00AE1CA8"/>
    <w:rsid w:val="00AE68B7"/>
    <w:rsid w:val="00AF21F3"/>
    <w:rsid w:val="00AF243F"/>
    <w:rsid w:val="00AF3694"/>
    <w:rsid w:val="00AF69A9"/>
    <w:rsid w:val="00B02ACB"/>
    <w:rsid w:val="00B053EC"/>
    <w:rsid w:val="00B07816"/>
    <w:rsid w:val="00B10008"/>
    <w:rsid w:val="00B12543"/>
    <w:rsid w:val="00B12B50"/>
    <w:rsid w:val="00B16430"/>
    <w:rsid w:val="00B258A0"/>
    <w:rsid w:val="00B401DB"/>
    <w:rsid w:val="00B40E78"/>
    <w:rsid w:val="00B80EA2"/>
    <w:rsid w:val="00B91E25"/>
    <w:rsid w:val="00BA1038"/>
    <w:rsid w:val="00BA1404"/>
    <w:rsid w:val="00BA4518"/>
    <w:rsid w:val="00BB165B"/>
    <w:rsid w:val="00BB780D"/>
    <w:rsid w:val="00BD2E9D"/>
    <w:rsid w:val="00BE015F"/>
    <w:rsid w:val="00BE191F"/>
    <w:rsid w:val="00BE48D1"/>
    <w:rsid w:val="00C02CA8"/>
    <w:rsid w:val="00C0549D"/>
    <w:rsid w:val="00C10DCB"/>
    <w:rsid w:val="00C175B3"/>
    <w:rsid w:val="00C261DC"/>
    <w:rsid w:val="00C321A4"/>
    <w:rsid w:val="00C35938"/>
    <w:rsid w:val="00C44154"/>
    <w:rsid w:val="00C7308A"/>
    <w:rsid w:val="00C77C95"/>
    <w:rsid w:val="00C86AA9"/>
    <w:rsid w:val="00C90A6A"/>
    <w:rsid w:val="00CD726D"/>
    <w:rsid w:val="00CE731A"/>
    <w:rsid w:val="00CF0BA1"/>
    <w:rsid w:val="00D20CF6"/>
    <w:rsid w:val="00D26CD2"/>
    <w:rsid w:val="00D324E7"/>
    <w:rsid w:val="00D35A84"/>
    <w:rsid w:val="00D41E5C"/>
    <w:rsid w:val="00D45147"/>
    <w:rsid w:val="00D45ED5"/>
    <w:rsid w:val="00D505EA"/>
    <w:rsid w:val="00D527C8"/>
    <w:rsid w:val="00D603E8"/>
    <w:rsid w:val="00D722DE"/>
    <w:rsid w:val="00D9138B"/>
    <w:rsid w:val="00D91DC0"/>
    <w:rsid w:val="00D92FBB"/>
    <w:rsid w:val="00DA5146"/>
    <w:rsid w:val="00DA71E5"/>
    <w:rsid w:val="00DB4EFD"/>
    <w:rsid w:val="00DB7C21"/>
    <w:rsid w:val="00DD16C8"/>
    <w:rsid w:val="00DD375A"/>
    <w:rsid w:val="00DD5E4E"/>
    <w:rsid w:val="00DD6197"/>
    <w:rsid w:val="00DE0511"/>
    <w:rsid w:val="00DF14DC"/>
    <w:rsid w:val="00E01B8B"/>
    <w:rsid w:val="00E30455"/>
    <w:rsid w:val="00E35FDC"/>
    <w:rsid w:val="00E36EBC"/>
    <w:rsid w:val="00E6266D"/>
    <w:rsid w:val="00E64328"/>
    <w:rsid w:val="00E71E44"/>
    <w:rsid w:val="00E91A96"/>
    <w:rsid w:val="00E92AEF"/>
    <w:rsid w:val="00EB4501"/>
    <w:rsid w:val="00EE4691"/>
    <w:rsid w:val="00EF2015"/>
    <w:rsid w:val="00EF76CC"/>
    <w:rsid w:val="00EF7F6D"/>
    <w:rsid w:val="00F120BF"/>
    <w:rsid w:val="00F2139F"/>
    <w:rsid w:val="00F24018"/>
    <w:rsid w:val="00F331FD"/>
    <w:rsid w:val="00F42C1E"/>
    <w:rsid w:val="00F478CA"/>
    <w:rsid w:val="00F64767"/>
    <w:rsid w:val="00F675FA"/>
    <w:rsid w:val="00F809C3"/>
    <w:rsid w:val="00F833AE"/>
    <w:rsid w:val="00F86C3A"/>
    <w:rsid w:val="00F90159"/>
    <w:rsid w:val="00FA1144"/>
    <w:rsid w:val="00FB541D"/>
    <w:rsid w:val="00FB60B9"/>
    <w:rsid w:val="00FC4247"/>
    <w:rsid w:val="00FD5C44"/>
    <w:rsid w:val="00FE305E"/>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D276A6"/>
  <w15:docId w15:val="{D655C822-A687-4107-9FBA-F80618D8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testo">
    <w:name w:val="Body Text"/>
    <w:basedOn w:val="Normale"/>
    <w:link w:val="CorpotestoCarattere"/>
    <w:uiPriority w:val="99"/>
    <w:rsid w:val="003F5EB2"/>
    <w:pPr>
      <w:spacing w:line="360" w:lineRule="auto"/>
      <w:jc w:val="both"/>
    </w:pPr>
    <w:rPr>
      <w:sz w:val="24"/>
    </w:rPr>
  </w:style>
  <w:style w:type="character" w:customStyle="1" w:styleId="CorpotestoCarattere">
    <w:name w:val="Corpo testo Carattere"/>
    <w:basedOn w:val="Carpredefinitoparagrafo"/>
    <w:link w:val="Corpo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3F01E-B86F-494D-9BB1-DF8EB06C3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15</Pages>
  <Words>5729</Words>
  <Characters>32656</Characters>
  <Application>Microsoft Office Word</Application>
  <DocSecurity>0</DocSecurity>
  <Lines>272</Lines>
  <Paragraphs>76</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38309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subject/>
  <dc:creator>Sanls0789</dc:creator>
  <cp:keywords/>
  <dc:description/>
  <cp:lastModifiedBy>Debora Steri</cp:lastModifiedBy>
  <cp:revision>7</cp:revision>
  <cp:lastPrinted>2022-05-23T09:15:00Z</cp:lastPrinted>
  <dcterms:created xsi:type="dcterms:W3CDTF">2023-02-24T11:33:00Z</dcterms:created>
  <dcterms:modified xsi:type="dcterms:W3CDTF">2023-03-10T10:36:00Z</dcterms:modified>
</cp:coreProperties>
</file>