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AB5A80"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proofErr w:type="gramStart"/>
            <w:r>
              <w:rPr>
                <w:sz w:val="22"/>
                <w:szCs w:val="22"/>
              </w:rPr>
              <w:t>…….</w:t>
            </w:r>
            <w:proofErr w:type="gramEnd"/>
            <w:r w:rsidRPr="000D5E6B">
              <w:rPr>
                <w:sz w:val="22"/>
                <w:szCs w:val="22"/>
              </w:rPr>
              <w:t>……………   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FE305E" w:rsidRDefault="002F743D" w:rsidP="00611C97">
      <w:pPr>
        <w:ind w:left="-284"/>
        <w:jc w:val="both"/>
        <w:rPr>
          <w:b/>
          <w:iCs/>
          <w:sz w:val="22"/>
          <w:szCs w:val="22"/>
        </w:rPr>
      </w:pPr>
      <w:r w:rsidRPr="00FE305E">
        <w:rPr>
          <w:b/>
          <w:sz w:val="22"/>
          <w:szCs w:val="22"/>
        </w:rPr>
        <w:t xml:space="preserve">DI ESSERE AMMESSO A PARTECIPARE ALLA SELEZIONE PUBBLICA PER IL CONFERIMENTO DI N. 1 INCARICO QUINQUENNALE, RINNOVABILE, DI DIRETTORE DI STRUTTURA COMPLESSA, PER LA DIREZIONE DELLA S.C. </w:t>
      </w:r>
      <w:r w:rsidR="00CF049F">
        <w:rPr>
          <w:b/>
          <w:sz w:val="22"/>
          <w:szCs w:val="22"/>
        </w:rPr>
        <w:t xml:space="preserve">NEUROLOGIA STROKE-UNIT </w:t>
      </w:r>
      <w:r w:rsidRPr="00FE305E">
        <w:rPr>
          <w:b/>
          <w:sz w:val="22"/>
          <w:szCs w:val="22"/>
        </w:rPr>
        <w:t>DELLA ASL</w:t>
      </w:r>
      <w:r w:rsidRPr="00FE305E">
        <w:rPr>
          <w:b/>
          <w:spacing w:val="-1"/>
          <w:sz w:val="22"/>
          <w:szCs w:val="22"/>
        </w:rPr>
        <w:t xml:space="preserve"> N</w:t>
      </w:r>
      <w:r w:rsidR="002B1468">
        <w:rPr>
          <w:b/>
          <w:spacing w:val="-1"/>
          <w:sz w:val="22"/>
          <w:szCs w:val="22"/>
        </w:rPr>
        <w:t>. 3</w:t>
      </w:r>
      <w:r w:rsidRPr="00FE305E">
        <w:rPr>
          <w:b/>
          <w:spacing w:val="-1"/>
          <w:sz w:val="22"/>
          <w:szCs w:val="22"/>
        </w:rPr>
        <w:t xml:space="preserve"> </w:t>
      </w:r>
      <w:r w:rsidRPr="00FE305E">
        <w:rPr>
          <w:b/>
          <w:sz w:val="22"/>
          <w:szCs w:val="22"/>
        </w:rPr>
        <w:t>DI</w:t>
      </w:r>
      <w:r w:rsidRPr="00FE305E">
        <w:rPr>
          <w:b/>
          <w:spacing w:val="1"/>
          <w:sz w:val="22"/>
          <w:szCs w:val="22"/>
        </w:rPr>
        <w:t xml:space="preserve"> </w:t>
      </w:r>
      <w:r w:rsidR="002B1468">
        <w:rPr>
          <w:b/>
          <w:sz w:val="22"/>
          <w:szCs w:val="22"/>
        </w:rPr>
        <w:t>NUORO</w:t>
      </w:r>
      <w:r w:rsidR="00FE305E" w:rsidRPr="00FE305E">
        <w:rPr>
          <w:b/>
          <w:sz w:val="22"/>
          <w:szCs w:val="22"/>
        </w:rPr>
        <w:t>.</w:t>
      </w:r>
      <w:bookmarkStart w:id="0" w:name="_GoBack"/>
      <w:bookmarkEnd w:id="0"/>
    </w:p>
    <w:p w:rsidR="00593406" w:rsidRDefault="00593406" w:rsidP="006936A0">
      <w:pPr>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proofErr w:type="gramStart"/>
            <w:r>
              <w:rPr>
                <w:sz w:val="22"/>
                <w:szCs w:val="22"/>
              </w:rPr>
              <w:t>…….</w:t>
            </w:r>
            <w:proofErr w:type="gramEnd"/>
            <w:r>
              <w:rPr>
                <w:sz w:val="22"/>
                <w:szCs w:val="22"/>
              </w:rPr>
              <w:t>.</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9B5495" w:rsidRDefault="009B5495" w:rsidP="009B5495">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w:t>
            </w:r>
            <w:proofErr w:type="spellStart"/>
            <w:r>
              <w:rPr>
                <w:sz w:val="22"/>
                <w:szCs w:val="22"/>
              </w:rPr>
              <w:t>lett</w:t>
            </w:r>
            <w:proofErr w:type="spellEnd"/>
            <w:r>
              <w:rPr>
                <w:sz w:val="22"/>
                <w:szCs w:val="22"/>
              </w:rPr>
              <w:t xml:space="preserve">. </w:t>
            </w:r>
            <w:r w:rsidR="001608C1">
              <w:rPr>
                <w:sz w:val="22"/>
                <w:szCs w:val="22"/>
              </w:rPr>
              <w:t xml:space="preserve">A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B </w:t>
            </w:r>
            <w:r w:rsidR="001608C1" w:rsidRPr="000D5E6B">
              <w:rPr>
                <w:sz w:val="22"/>
                <w:szCs w:val="22"/>
              </w:rPr>
              <w:sym w:font="Symbol" w:char="F07F"/>
            </w:r>
            <w:r w:rsidR="001608C1">
              <w:rPr>
                <w:sz w:val="22"/>
                <w:szCs w:val="22"/>
              </w:rPr>
              <w:t xml:space="preserve">;  </w:t>
            </w:r>
            <w:proofErr w:type="spellStart"/>
            <w:r>
              <w:rPr>
                <w:sz w:val="22"/>
                <w:szCs w:val="22"/>
              </w:rPr>
              <w:t>lett</w:t>
            </w:r>
            <w:proofErr w:type="spellEnd"/>
            <w:r>
              <w:rPr>
                <w:sz w:val="22"/>
                <w:szCs w:val="22"/>
              </w:rPr>
              <w:t xml:space="preserve">. </w:t>
            </w:r>
            <w:r w:rsidR="001608C1">
              <w:rPr>
                <w:sz w:val="22"/>
                <w:szCs w:val="22"/>
              </w:rPr>
              <w:t xml:space="preserve">C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secondo la previgente disciplina (art. 27, comma 1, CCNL 08/06/</w:t>
            </w:r>
            <w:proofErr w:type="gramStart"/>
            <w:r>
              <w:rPr>
                <w:sz w:val="22"/>
                <w:szCs w:val="22"/>
              </w:rPr>
              <w:t>2000 )</w:t>
            </w:r>
            <w:proofErr w:type="gramEnd"/>
            <w:r>
              <w:rPr>
                <w:sz w:val="22"/>
                <w:szCs w:val="22"/>
              </w:rPr>
              <w:t xml:space="preserve">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w:t>
            </w:r>
            <w:proofErr w:type="spellStart"/>
            <w:r w:rsidR="00DE0511">
              <w:rPr>
                <w:sz w:val="22"/>
                <w:szCs w:val="22"/>
              </w:rPr>
              <w:t>lett</w:t>
            </w:r>
            <w:proofErr w:type="spellEnd"/>
            <w:r w:rsidR="00DE0511">
              <w:rPr>
                <w:sz w:val="22"/>
                <w:szCs w:val="22"/>
              </w:rPr>
              <w:t xml:space="preserve">. C </w:t>
            </w:r>
            <w:r w:rsidR="00DE0511" w:rsidRPr="000D5E6B">
              <w:rPr>
                <w:sz w:val="22"/>
                <w:szCs w:val="22"/>
              </w:rPr>
              <w:sym w:font="Symbol" w:char="F07F"/>
            </w:r>
            <w:r w:rsidR="00DE0511">
              <w:rPr>
                <w:sz w:val="22"/>
                <w:szCs w:val="22"/>
              </w:rPr>
              <w:t xml:space="preserve">;  </w:t>
            </w:r>
            <w:proofErr w:type="spellStart"/>
            <w:r w:rsidR="00DE0511">
              <w:rPr>
                <w:sz w:val="22"/>
                <w:szCs w:val="22"/>
              </w:rPr>
              <w:t>lett</w:t>
            </w:r>
            <w:proofErr w:type="spellEnd"/>
            <w:r w:rsidR="00DE0511">
              <w:rPr>
                <w:sz w:val="22"/>
                <w:szCs w:val="22"/>
              </w:rPr>
              <w:t xml:space="preserve">.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roofErr w:type="gramStart"/>
            <w:r>
              <w:rPr>
                <w:sz w:val="22"/>
                <w:szCs w:val="22"/>
              </w:rPr>
              <w:t>…….</w:t>
            </w:r>
            <w:proofErr w:type="gramEnd"/>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FE305E">
        <w:rPr>
          <w:bCs/>
          <w:sz w:val="22"/>
          <w:szCs w:val="22"/>
        </w:rPr>
        <w:t xml:space="preserve">ndali dell’ARES e della ASL n. </w:t>
      </w:r>
      <w:r w:rsidR="002B1468">
        <w:rPr>
          <w:bCs/>
          <w:sz w:val="22"/>
          <w:szCs w:val="22"/>
        </w:rPr>
        <w:t>3</w:t>
      </w:r>
      <w:r w:rsidR="00FE305E">
        <w:rPr>
          <w:bCs/>
          <w:sz w:val="22"/>
          <w:szCs w:val="22"/>
        </w:rPr>
        <w:t xml:space="preserve"> di </w:t>
      </w:r>
      <w:r w:rsidR="002B1468">
        <w:rPr>
          <w:bCs/>
          <w:sz w:val="22"/>
          <w:szCs w:val="22"/>
        </w:rPr>
        <w:t>Nuoro</w:t>
      </w:r>
      <w:r w:rsidR="002B1468" w:rsidRPr="000D5E6B">
        <w:rPr>
          <w:bCs/>
          <w:sz w:val="22"/>
          <w:szCs w:val="22"/>
        </w:rPr>
        <w:t>;</w:t>
      </w:r>
    </w:p>
    <w:p w:rsidR="001608C1" w:rsidRPr="00FC4247" w:rsidRDefault="001608C1" w:rsidP="00FC4247">
      <w:pPr>
        <w:pStyle w:val="Paragrafoelenco"/>
        <w:widowControl w:val="0"/>
        <w:numPr>
          <w:ilvl w:val="0"/>
          <w:numId w:val="10"/>
        </w:numPr>
        <w:suppressAutoHyphens/>
        <w:overflowPunct w:val="0"/>
        <w:autoSpaceDE w:val="0"/>
        <w:spacing w:line="276" w:lineRule="auto"/>
        <w:jc w:val="both"/>
        <w:rPr>
          <w:bCs/>
          <w:sz w:val="22"/>
          <w:szCs w:val="22"/>
        </w:rPr>
      </w:pPr>
      <w:r w:rsidRPr="00FC4247">
        <w:rPr>
          <w:bCs/>
          <w:sz w:val="22"/>
          <w:szCs w:val="22"/>
        </w:rPr>
        <w:t xml:space="preserve">di essere stato informato, ai sensi del Regolamento (UE) n. 679/2016 e del D. </w:t>
      </w:r>
      <w:proofErr w:type="spellStart"/>
      <w:r w:rsidRPr="00FC4247">
        <w:rPr>
          <w:bCs/>
          <w:sz w:val="22"/>
          <w:szCs w:val="22"/>
        </w:rPr>
        <w:t>Lgs</w:t>
      </w:r>
      <w:proofErr w:type="spellEnd"/>
      <w:r w:rsidRPr="00FC4247">
        <w:rPr>
          <w:bCs/>
          <w:sz w:val="22"/>
          <w:szCs w:val="22"/>
        </w:rPr>
        <w:t xml:space="preserve">. n. 196 del 30 giugno 2003 e </w:t>
      </w:r>
      <w:proofErr w:type="spellStart"/>
      <w:r w:rsidRPr="00FC4247">
        <w:rPr>
          <w:bCs/>
          <w:sz w:val="22"/>
          <w:szCs w:val="22"/>
        </w:rPr>
        <w:t>s.m.i.</w:t>
      </w:r>
      <w:proofErr w:type="spellEnd"/>
      <w:r w:rsidRPr="00FC4247">
        <w:rPr>
          <w:bCs/>
          <w:sz w:val="22"/>
          <w:szCs w:val="22"/>
        </w:rPr>
        <w:t>, per le disposizioni non incompatibili con il Regolamento medesimo, che il trattamento dei dati personali, sia manuale sia informatiz</w:t>
      </w:r>
      <w:r w:rsidR="004B124B" w:rsidRPr="00FC4247">
        <w:rPr>
          <w:bCs/>
          <w:sz w:val="22"/>
          <w:szCs w:val="22"/>
        </w:rPr>
        <w:t>zato, comunicati all’Azienda ARES</w:t>
      </w:r>
      <w:r w:rsidRPr="00FC4247">
        <w:rPr>
          <w:bCs/>
          <w:sz w:val="22"/>
          <w:szCs w:val="22"/>
        </w:rPr>
        <w:t>, è finalizzato unicamente all’espletamento della procedura selettiva prevista pe</w:t>
      </w:r>
      <w:r w:rsidR="00FC4247" w:rsidRPr="00FC4247">
        <w:rPr>
          <w:bCs/>
          <w:sz w:val="22"/>
          <w:szCs w:val="22"/>
        </w:rPr>
        <w:t xml:space="preserve">r il conferimento dell’incarico, come specificato nella </w:t>
      </w:r>
      <w:r w:rsidR="00FC4247" w:rsidRPr="00FC4247">
        <w:rPr>
          <w:b/>
          <w:sz w:val="22"/>
          <w:szCs w:val="22"/>
        </w:rPr>
        <w:t xml:space="preserve">INFORMATIVA PRIVACY, </w:t>
      </w:r>
      <w:r w:rsidR="00FC4247" w:rsidRPr="00FC4247">
        <w:rPr>
          <w:sz w:val="22"/>
          <w:szCs w:val="22"/>
        </w:rPr>
        <w:t>allegata all’avviso di selezione;</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FC4247">
        <w:rPr>
          <w:b/>
          <w:sz w:val="22"/>
          <w:szCs w:val="22"/>
        </w:rPr>
        <w:t xml:space="preserve">27/06/2013 e </w:t>
      </w:r>
      <w:proofErr w:type="spellStart"/>
      <w:r w:rsidR="00FC4247">
        <w:rPr>
          <w:b/>
          <w:sz w:val="22"/>
          <w:szCs w:val="22"/>
        </w:rPr>
        <w:t>ss.mm.ii</w:t>
      </w:r>
      <w:proofErr w:type="spellEnd"/>
      <w:r w:rsidR="00FC4247">
        <w:rPr>
          <w:b/>
          <w:sz w:val="22"/>
          <w:szCs w:val="22"/>
        </w:rPr>
        <w:t>..</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w:t>
      </w:r>
      <w:r w:rsidRPr="0050744A">
        <w:rPr>
          <w:rFonts w:ascii="Times New Roman" w:hAnsi="Times New Roman"/>
          <w:szCs w:val="22"/>
        </w:rPr>
        <w:lastRenderedPageBreak/>
        <w:t>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w:t>
      </w:r>
      <w:r w:rsidR="00272D68">
        <w:rPr>
          <w:b/>
          <w:bCs/>
          <w:color w:val="000000"/>
        </w:rPr>
        <w:t xml:space="preserve">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A80" w:rsidRDefault="00AB5A80" w:rsidP="00012291">
      <w:r>
        <w:separator/>
      </w:r>
    </w:p>
  </w:endnote>
  <w:endnote w:type="continuationSeparator" w:id="0">
    <w:p w:rsidR="00AB5A80" w:rsidRDefault="00AB5A80"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CF049F">
      <w:rPr>
        <w:rStyle w:val="Numeropagina"/>
        <w:noProof/>
      </w:rPr>
      <w:t>15</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A80" w:rsidRDefault="00AB5A80" w:rsidP="00012291">
      <w:r>
        <w:separator/>
      </w:r>
    </w:p>
  </w:footnote>
  <w:footnote w:type="continuationSeparator" w:id="0">
    <w:p w:rsidR="00AB5A80" w:rsidRDefault="00AB5A80"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C3AA9"/>
    <w:rsid w:val="001E273F"/>
    <w:rsid w:val="001E61A3"/>
    <w:rsid w:val="001F2B3E"/>
    <w:rsid w:val="001F46A3"/>
    <w:rsid w:val="00225411"/>
    <w:rsid w:val="002257B4"/>
    <w:rsid w:val="0024131B"/>
    <w:rsid w:val="002448EB"/>
    <w:rsid w:val="00266A94"/>
    <w:rsid w:val="00272857"/>
    <w:rsid w:val="00272A7E"/>
    <w:rsid w:val="00272D68"/>
    <w:rsid w:val="002755B3"/>
    <w:rsid w:val="00282835"/>
    <w:rsid w:val="00286D81"/>
    <w:rsid w:val="002A3647"/>
    <w:rsid w:val="002B1468"/>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5AD0"/>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E3E50"/>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D5356"/>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0D92"/>
    <w:rsid w:val="007A3E71"/>
    <w:rsid w:val="007A4EC2"/>
    <w:rsid w:val="007B0DC0"/>
    <w:rsid w:val="007B4EE8"/>
    <w:rsid w:val="007C3111"/>
    <w:rsid w:val="007D056E"/>
    <w:rsid w:val="007E434D"/>
    <w:rsid w:val="007F13A9"/>
    <w:rsid w:val="008017BB"/>
    <w:rsid w:val="008048B8"/>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03FE"/>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06A35"/>
    <w:rsid w:val="00A12BBE"/>
    <w:rsid w:val="00A17E77"/>
    <w:rsid w:val="00A21153"/>
    <w:rsid w:val="00A253B5"/>
    <w:rsid w:val="00A40FF9"/>
    <w:rsid w:val="00A42693"/>
    <w:rsid w:val="00A51166"/>
    <w:rsid w:val="00A60652"/>
    <w:rsid w:val="00A61235"/>
    <w:rsid w:val="00A61B04"/>
    <w:rsid w:val="00A70B63"/>
    <w:rsid w:val="00AA0AA2"/>
    <w:rsid w:val="00AA37D4"/>
    <w:rsid w:val="00AA6820"/>
    <w:rsid w:val="00AB5A8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1643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49F"/>
    <w:rsid w:val="00CF0BA1"/>
    <w:rsid w:val="00D13895"/>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139F"/>
    <w:rsid w:val="00F24018"/>
    <w:rsid w:val="00F331FD"/>
    <w:rsid w:val="00F42C1E"/>
    <w:rsid w:val="00F478CA"/>
    <w:rsid w:val="00F64767"/>
    <w:rsid w:val="00F675FA"/>
    <w:rsid w:val="00F809C3"/>
    <w:rsid w:val="00F833AE"/>
    <w:rsid w:val="00F86C3A"/>
    <w:rsid w:val="00F90159"/>
    <w:rsid w:val="00FA1144"/>
    <w:rsid w:val="00FB541D"/>
    <w:rsid w:val="00FB60B9"/>
    <w:rsid w:val="00FC4247"/>
    <w:rsid w:val="00FD5C44"/>
    <w:rsid w:val="00FE305E"/>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914FBC"/>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4C26A-2576-4EE1-86AE-227204EEC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5679</Words>
  <Characters>32373</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7</cp:revision>
  <cp:lastPrinted>2022-05-23T09:15:00Z</cp:lastPrinted>
  <dcterms:created xsi:type="dcterms:W3CDTF">2023-02-24T11:33:00Z</dcterms:created>
  <dcterms:modified xsi:type="dcterms:W3CDTF">2023-03-20T12:49:00Z</dcterms:modified>
</cp:coreProperties>
</file>