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8C1" w:rsidRDefault="001608C1" w:rsidP="003F5EB2">
      <w:pPr>
        <w:pStyle w:val="Corpodeltesto"/>
        <w:spacing w:line="240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del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887AA6" w:rsidRDefault="003713A9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telefono……………</w:t>
            </w:r>
            <w:r>
              <w:rPr>
                <w:sz w:val="22"/>
                <w:szCs w:val="22"/>
              </w:rPr>
              <w:t>…….</w:t>
            </w:r>
            <w:r w:rsidRPr="000D5E6B">
              <w:rPr>
                <w:sz w:val="22"/>
                <w:szCs w:val="22"/>
              </w:rPr>
              <w:t>……………   numero cellulare…………</w:t>
            </w:r>
            <w:r>
              <w:rPr>
                <w:sz w:val="22"/>
                <w:szCs w:val="22"/>
              </w:rPr>
              <w:t>……..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D314E5" w:rsidRDefault="00D314E5" w:rsidP="00D314E5">
      <w:pPr>
        <w:adjustRightInd w:val="0"/>
        <w:jc w:val="both"/>
        <w:rPr>
          <w:sz w:val="22"/>
          <w:szCs w:val="22"/>
        </w:rPr>
      </w:pPr>
    </w:p>
    <w:p w:rsidR="00593406" w:rsidRPr="00E33CAD" w:rsidRDefault="002B37A0" w:rsidP="00E33CAD">
      <w:pPr>
        <w:adjustRightInd w:val="0"/>
        <w:ind w:left="-284"/>
        <w:jc w:val="both"/>
        <w:rPr>
          <w:sz w:val="22"/>
          <w:szCs w:val="22"/>
        </w:rPr>
      </w:pPr>
      <w:r w:rsidRPr="00E33CAD">
        <w:rPr>
          <w:b/>
          <w:sz w:val="22"/>
          <w:szCs w:val="22"/>
        </w:rPr>
        <w:t>DI ESSERE AMMESSO A PARTECIPARE ALLA SELEZIONE PUBBL</w:t>
      </w:r>
      <w:r w:rsidR="006936A0" w:rsidRPr="00E33CAD">
        <w:rPr>
          <w:b/>
          <w:sz w:val="22"/>
          <w:szCs w:val="22"/>
        </w:rPr>
        <w:t xml:space="preserve">ICA PER IL CONFERIMENTO DI N. 1 INCARICO QUINQUENNALE, RINNOVABILE, DI DIRETTORE DI STRUTTURA COMPLESSA, </w:t>
      </w:r>
      <w:r w:rsidR="007233EB" w:rsidRPr="00E33CAD">
        <w:rPr>
          <w:b/>
          <w:sz w:val="22"/>
          <w:szCs w:val="22"/>
        </w:rPr>
        <w:t xml:space="preserve">PER LA DIREZIONE DELLA S.C. </w:t>
      </w:r>
      <w:r w:rsidR="007D10D6">
        <w:rPr>
          <w:b/>
          <w:bCs/>
          <w:sz w:val="22"/>
          <w:szCs w:val="22"/>
        </w:rPr>
        <w:t xml:space="preserve">OSTETRICIA E </w:t>
      </w:r>
      <w:r w:rsidR="00E33CAD" w:rsidRPr="00E33CAD">
        <w:rPr>
          <w:b/>
          <w:bCs/>
          <w:sz w:val="22"/>
          <w:szCs w:val="22"/>
        </w:rPr>
        <w:t>GINECOLOGIA</w:t>
      </w:r>
      <w:r w:rsidR="007D10D6">
        <w:rPr>
          <w:b/>
          <w:bCs/>
          <w:sz w:val="22"/>
          <w:szCs w:val="22"/>
        </w:rPr>
        <w:t xml:space="preserve"> AFFERENTE AL DIPARTIMENTO DELLE ATTIVITA’ </w:t>
      </w:r>
      <w:r w:rsidR="002E4A03">
        <w:rPr>
          <w:b/>
          <w:bCs/>
          <w:sz w:val="22"/>
          <w:szCs w:val="22"/>
        </w:rPr>
        <w:t>CLINICHE MEDICO-</w:t>
      </w:r>
      <w:r w:rsidR="007D10D6">
        <w:rPr>
          <w:b/>
          <w:bCs/>
          <w:sz w:val="22"/>
          <w:szCs w:val="22"/>
        </w:rPr>
        <w:t xml:space="preserve">CHIRURGICHE </w:t>
      </w:r>
      <w:r w:rsidR="00887AA6">
        <w:rPr>
          <w:b/>
          <w:sz w:val="22"/>
          <w:szCs w:val="22"/>
        </w:rPr>
        <w:t>DELLA ASL N. 4OGLIASTRA</w:t>
      </w:r>
    </w:p>
    <w:p w:rsidR="00E33CAD" w:rsidRDefault="00E33CAD" w:rsidP="00477E58">
      <w:pPr>
        <w:ind w:left="-284"/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del Diploma di </w:t>
            </w:r>
            <w:r w:rsidR="001608C1" w:rsidRPr="000D5E6B">
              <w:rPr>
                <w:b/>
                <w:sz w:val="22"/>
                <w:szCs w:val="22"/>
              </w:rPr>
              <w:t>Laurea</w:t>
            </w:r>
            <w:r w:rsidR="001608C1" w:rsidRPr="000D5E6B">
              <w:rPr>
                <w:sz w:val="22"/>
                <w:szCs w:val="22"/>
              </w:rPr>
              <w:t xml:space="preserve"> in </w:t>
            </w:r>
            <w:r w:rsidR="001608C1">
              <w:rPr>
                <w:sz w:val="22"/>
                <w:szCs w:val="22"/>
              </w:rPr>
              <w:t>Medicina e Chirurgia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8C1" w:rsidRPr="000D5E6B">
              <w:rPr>
                <w:b/>
                <w:sz w:val="22"/>
                <w:szCs w:val="22"/>
              </w:rPr>
              <w:t>albo dell’ordine d</w:t>
            </w:r>
            <w:r w:rsidR="001608C1">
              <w:rPr>
                <w:b/>
                <w:sz w:val="22"/>
                <w:szCs w:val="22"/>
              </w:rPr>
              <w:t xml:space="preserve">ei Medici </w:t>
            </w:r>
            <w:r w:rsidR="001608C1" w:rsidRPr="000D5E6B">
              <w:rPr>
                <w:sz w:val="22"/>
                <w:szCs w:val="22"/>
              </w:rPr>
              <w:t>della Provincia/Regionedi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8C1" w:rsidRPr="000D5E6B">
              <w:rPr>
                <w:sz w:val="22"/>
                <w:szCs w:val="22"/>
              </w:rPr>
              <w:t>……………………….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…………………………..……...</w:t>
            </w:r>
          </w:p>
          <w:p w:rsidR="001608C1" w:rsidRPr="000D5E6B" w:rsidRDefault="001608C1" w:rsidP="00C90A6A">
            <w:pPr>
              <w:spacing w:after="240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C90A6A">
            <w:pPr>
              <w:spacing w:after="240"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9B5495" w:rsidRPr="000D5E6B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di </w:t>
            </w:r>
            <w:r>
              <w:rPr>
                <w:sz w:val="22"/>
                <w:szCs w:val="22"/>
              </w:rPr>
              <w:t xml:space="preserve">direzione di </w:t>
            </w:r>
            <w:r w:rsidRPr="000D5E6B">
              <w:rPr>
                <w:sz w:val="22"/>
                <w:szCs w:val="22"/>
              </w:rPr>
              <w:t>struttura complessa</w:t>
            </w:r>
            <w:r>
              <w:rPr>
                <w:sz w:val="22"/>
                <w:szCs w:val="22"/>
              </w:rPr>
              <w:t>;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1608C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1608C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 w:rsidRPr="000D5E6B">
              <w:sym w:font="Symbol" w:char="F07F"/>
            </w:r>
            <w:r>
              <w:rPr>
                <w:sz w:val="22"/>
                <w:szCs w:val="22"/>
              </w:rPr>
              <w:t xml:space="preserve">professionale (ex art. 18, parte </w:t>
            </w:r>
            <w:r w:rsidR="00DE0511">
              <w:rPr>
                <w:sz w:val="22"/>
                <w:szCs w:val="22"/>
              </w:rPr>
              <w:t xml:space="preserve">II CCNL 19/12/2019)    lett. </w:t>
            </w:r>
            <w:r>
              <w:rPr>
                <w:sz w:val="22"/>
                <w:szCs w:val="22"/>
              </w:rPr>
              <w:t xml:space="preserve">A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lett. B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</w:t>
            </w:r>
            <w:r w:rsidR="00DE0511">
              <w:rPr>
                <w:sz w:val="22"/>
                <w:szCs w:val="22"/>
              </w:rPr>
              <w:t xml:space="preserve">lett. </w:t>
            </w:r>
            <w:r>
              <w:rPr>
                <w:sz w:val="22"/>
                <w:szCs w:val="22"/>
              </w:rPr>
              <w:t xml:space="preserve">C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lett. 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di alta specializzazione; lett. C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lett. 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del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BB6D42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6D42" w:rsidRPr="000D5E6B" w:rsidRDefault="00BB6D42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B6D42" w:rsidRDefault="00BB6D42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………………………………………………………………………………………………………………..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del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del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del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del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del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del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del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del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del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del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del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del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del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del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del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del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del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del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del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del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del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del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del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del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del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del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BB6D42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BB6D42" w:rsidRPr="00B401DB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svolto le sue attività e la tipologie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del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del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del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del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</w:t>
      </w:r>
      <w:r w:rsidR="0033475F">
        <w:rPr>
          <w:bCs/>
          <w:sz w:val="22"/>
          <w:szCs w:val="22"/>
        </w:rPr>
        <w:t>ndali dell’ARES e de</w:t>
      </w:r>
      <w:r w:rsidR="000C7588">
        <w:rPr>
          <w:bCs/>
          <w:sz w:val="22"/>
          <w:szCs w:val="22"/>
        </w:rPr>
        <w:t>lla ASL n. 4 dell’Ogliastra</w:t>
      </w:r>
      <w:r w:rsidR="0033475F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stato informato, ai sensi del Regolamento (UE) n. 679/2016 e del D. Lgs. n. 196 del 30 giugno 2003 e s.m.i.,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373785" w:rsidRPr="00590FA0" w:rsidRDefault="00373785" w:rsidP="00373785">
      <w:pPr>
        <w:pStyle w:val="Corpodel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</w:t>
      </w:r>
      <w:r>
        <w:rPr>
          <w:b/>
          <w:sz w:val="22"/>
          <w:szCs w:val="22"/>
        </w:rPr>
        <w:t xml:space="preserve">i essere stato informato che la scelta del rapporto esclusivo </w:t>
      </w:r>
      <w:r w:rsidRPr="00590FA0">
        <w:rPr>
          <w:b/>
          <w:sz w:val="22"/>
          <w:szCs w:val="22"/>
        </w:rPr>
        <w:t xml:space="preserve">sarà immodificabile per tutta la durata dell’incarico, con specifica sottoscrizione della clausola nel contratto individuale, come previsto dalle </w:t>
      </w:r>
      <w:r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 xml:space="preserve">Linee guida per l’espletamento delle procedure di conferimento degli incarichi di </w:t>
      </w:r>
      <w:r w:rsidRPr="00590FA0">
        <w:rPr>
          <w:b/>
          <w:sz w:val="22"/>
          <w:szCs w:val="22"/>
        </w:rPr>
        <w:lastRenderedPageBreak/>
        <w:t>direzione di struttura complessa della dirigenza medica, medico veterinaria e sanitaria del</w:t>
      </w:r>
      <w:r>
        <w:rPr>
          <w:b/>
          <w:sz w:val="22"/>
          <w:szCs w:val="22"/>
        </w:rPr>
        <w:t>le aziende e degli enti del SSR  - D.</w:t>
      </w:r>
      <w:r w:rsidRPr="00590FA0">
        <w:rPr>
          <w:b/>
          <w:sz w:val="22"/>
          <w:szCs w:val="22"/>
        </w:rPr>
        <w:t>G.R.RASn.</w:t>
      </w:r>
      <w:r>
        <w:rPr>
          <w:b/>
          <w:sz w:val="22"/>
          <w:szCs w:val="22"/>
        </w:rPr>
        <w:t xml:space="preserve"> 13/61 del 06/04/2023.</w:t>
      </w:r>
    </w:p>
    <w:p w:rsidR="002523A1" w:rsidRDefault="002523A1" w:rsidP="00373785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B10008" w:rsidRDefault="00B10008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B10008" w:rsidRDefault="00B10008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lastRenderedPageBreak/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lastRenderedPageBreak/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Lgs. n. 196 del 30 giugno 2003 e s.m.i.,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lastRenderedPageBreak/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s.m.i.,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CAD" w:rsidRDefault="00CB2CAD" w:rsidP="00012291">
      <w:r>
        <w:separator/>
      </w:r>
    </w:p>
  </w:endnote>
  <w:endnote w:type="continuationSeparator" w:id="1">
    <w:p w:rsidR="00CB2CAD" w:rsidRDefault="00CB2CAD" w:rsidP="00012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6A0" w:rsidRDefault="003713A9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936A0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6A0" w:rsidRDefault="003713A9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25A4E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6A0" w:rsidRDefault="006936A0">
    <w:pPr>
      <w:pStyle w:val="Pidipagina"/>
    </w:pPr>
    <w:r w:rsidRPr="003966CB">
      <w:rPr>
        <w:rStyle w:val="Numeropagina"/>
      </w:rPr>
      <w:t xml:space="preserve">Pagina </w:t>
    </w:r>
    <w:r w:rsidR="003713A9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3713A9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3713A9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3713A9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3713A9" w:rsidRPr="003966CB">
      <w:rPr>
        <w:rStyle w:val="Numeropagina"/>
      </w:rPr>
      <w:fldChar w:fldCharType="separate"/>
    </w:r>
    <w:r w:rsidR="00F120BF">
      <w:rPr>
        <w:rStyle w:val="Numeropagina"/>
        <w:noProof/>
      </w:rPr>
      <w:t>15</w:t>
    </w:r>
    <w:r w:rsidR="003713A9" w:rsidRPr="003966CB">
      <w:rPr>
        <w:rStyle w:val="Numeropa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CAD" w:rsidRDefault="00CB2CAD" w:rsidP="00012291">
      <w:r>
        <w:separator/>
      </w:r>
    </w:p>
  </w:footnote>
  <w:footnote w:type="continuationSeparator" w:id="1">
    <w:p w:rsidR="00CB2CAD" w:rsidRDefault="00CB2CAD" w:rsidP="000122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5EB2"/>
    <w:rsid w:val="00004E13"/>
    <w:rsid w:val="0001122C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60D0"/>
    <w:rsid w:val="000C3C88"/>
    <w:rsid w:val="000C7588"/>
    <w:rsid w:val="000D5E6B"/>
    <w:rsid w:val="000F6A54"/>
    <w:rsid w:val="001000BD"/>
    <w:rsid w:val="001127CF"/>
    <w:rsid w:val="00126B66"/>
    <w:rsid w:val="00134D86"/>
    <w:rsid w:val="00140D05"/>
    <w:rsid w:val="00147EE2"/>
    <w:rsid w:val="001608C1"/>
    <w:rsid w:val="001642D0"/>
    <w:rsid w:val="001643DE"/>
    <w:rsid w:val="001805B8"/>
    <w:rsid w:val="0019062A"/>
    <w:rsid w:val="001960D9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02D07"/>
    <w:rsid w:val="00225411"/>
    <w:rsid w:val="002257B4"/>
    <w:rsid w:val="00225A4E"/>
    <w:rsid w:val="0024131B"/>
    <w:rsid w:val="002448EB"/>
    <w:rsid w:val="002523A1"/>
    <w:rsid w:val="002666FC"/>
    <w:rsid w:val="00266A94"/>
    <w:rsid w:val="00272857"/>
    <w:rsid w:val="00272A7E"/>
    <w:rsid w:val="002755B3"/>
    <w:rsid w:val="00282835"/>
    <w:rsid w:val="00286D81"/>
    <w:rsid w:val="002A3647"/>
    <w:rsid w:val="002B37A0"/>
    <w:rsid w:val="002C336D"/>
    <w:rsid w:val="002D71E4"/>
    <w:rsid w:val="002E243B"/>
    <w:rsid w:val="002E4A03"/>
    <w:rsid w:val="002F59B6"/>
    <w:rsid w:val="00300D51"/>
    <w:rsid w:val="003023B5"/>
    <w:rsid w:val="0030248A"/>
    <w:rsid w:val="00306033"/>
    <w:rsid w:val="0031502B"/>
    <w:rsid w:val="00322957"/>
    <w:rsid w:val="00322BF4"/>
    <w:rsid w:val="00326A4C"/>
    <w:rsid w:val="00331B2F"/>
    <w:rsid w:val="0033475F"/>
    <w:rsid w:val="0035041B"/>
    <w:rsid w:val="00357042"/>
    <w:rsid w:val="003713A9"/>
    <w:rsid w:val="00373785"/>
    <w:rsid w:val="00375DDD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EB2"/>
    <w:rsid w:val="004100AA"/>
    <w:rsid w:val="00436B36"/>
    <w:rsid w:val="0045606A"/>
    <w:rsid w:val="00470BB7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87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75CC8"/>
    <w:rsid w:val="005807EC"/>
    <w:rsid w:val="00590AE3"/>
    <w:rsid w:val="00590FA0"/>
    <w:rsid w:val="005929ED"/>
    <w:rsid w:val="00593406"/>
    <w:rsid w:val="005C0A05"/>
    <w:rsid w:val="005F7B64"/>
    <w:rsid w:val="00605167"/>
    <w:rsid w:val="00611C97"/>
    <w:rsid w:val="0061563F"/>
    <w:rsid w:val="00617245"/>
    <w:rsid w:val="00625A50"/>
    <w:rsid w:val="006476C8"/>
    <w:rsid w:val="00663B7A"/>
    <w:rsid w:val="00665C28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4CD4"/>
    <w:rsid w:val="006E2E34"/>
    <w:rsid w:val="006F642A"/>
    <w:rsid w:val="00712BDB"/>
    <w:rsid w:val="00713034"/>
    <w:rsid w:val="00713F09"/>
    <w:rsid w:val="007160F1"/>
    <w:rsid w:val="007233EB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4B76"/>
    <w:rsid w:val="007876EE"/>
    <w:rsid w:val="00787FAC"/>
    <w:rsid w:val="00791AF2"/>
    <w:rsid w:val="00794175"/>
    <w:rsid w:val="00795C60"/>
    <w:rsid w:val="007A3E71"/>
    <w:rsid w:val="007A4EC2"/>
    <w:rsid w:val="007B0DC0"/>
    <w:rsid w:val="007B4EE8"/>
    <w:rsid w:val="007C3111"/>
    <w:rsid w:val="007C4857"/>
    <w:rsid w:val="007D056E"/>
    <w:rsid w:val="007D10D6"/>
    <w:rsid w:val="007E434D"/>
    <w:rsid w:val="007F13A9"/>
    <w:rsid w:val="008017BB"/>
    <w:rsid w:val="00804992"/>
    <w:rsid w:val="008077EE"/>
    <w:rsid w:val="008146BD"/>
    <w:rsid w:val="00820478"/>
    <w:rsid w:val="008228BD"/>
    <w:rsid w:val="00850783"/>
    <w:rsid w:val="008555D9"/>
    <w:rsid w:val="00857407"/>
    <w:rsid w:val="008625BD"/>
    <w:rsid w:val="00866B12"/>
    <w:rsid w:val="00874EC3"/>
    <w:rsid w:val="00887AA6"/>
    <w:rsid w:val="00890F95"/>
    <w:rsid w:val="00893AA9"/>
    <w:rsid w:val="008A157C"/>
    <w:rsid w:val="008A303D"/>
    <w:rsid w:val="008A3E8C"/>
    <w:rsid w:val="008A67A9"/>
    <w:rsid w:val="008B3692"/>
    <w:rsid w:val="008B7AC1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719F5"/>
    <w:rsid w:val="00AA0AA2"/>
    <w:rsid w:val="00AA37D4"/>
    <w:rsid w:val="00AA6820"/>
    <w:rsid w:val="00AC1887"/>
    <w:rsid w:val="00AC2EB8"/>
    <w:rsid w:val="00AD0C23"/>
    <w:rsid w:val="00AD3EAB"/>
    <w:rsid w:val="00AD59E2"/>
    <w:rsid w:val="00AD5D91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51930"/>
    <w:rsid w:val="00B80EA2"/>
    <w:rsid w:val="00B91E25"/>
    <w:rsid w:val="00BA1038"/>
    <w:rsid w:val="00BA1404"/>
    <w:rsid w:val="00BA4518"/>
    <w:rsid w:val="00BB165B"/>
    <w:rsid w:val="00BB6D42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00CB"/>
    <w:rsid w:val="00C86AA9"/>
    <w:rsid w:val="00C90A6A"/>
    <w:rsid w:val="00CB2CAD"/>
    <w:rsid w:val="00CD060F"/>
    <w:rsid w:val="00CD726D"/>
    <w:rsid w:val="00CE731A"/>
    <w:rsid w:val="00CF0BA1"/>
    <w:rsid w:val="00D20CF6"/>
    <w:rsid w:val="00D26CD2"/>
    <w:rsid w:val="00D314E5"/>
    <w:rsid w:val="00D324E7"/>
    <w:rsid w:val="00D35A84"/>
    <w:rsid w:val="00D41E5C"/>
    <w:rsid w:val="00D45147"/>
    <w:rsid w:val="00D45ED5"/>
    <w:rsid w:val="00D527C8"/>
    <w:rsid w:val="00D57DB4"/>
    <w:rsid w:val="00D603E8"/>
    <w:rsid w:val="00D722DE"/>
    <w:rsid w:val="00D9138B"/>
    <w:rsid w:val="00D91DC0"/>
    <w:rsid w:val="00D92FBB"/>
    <w:rsid w:val="00DA5146"/>
    <w:rsid w:val="00DA71E5"/>
    <w:rsid w:val="00DB4EFD"/>
    <w:rsid w:val="00DB7C21"/>
    <w:rsid w:val="00DD1246"/>
    <w:rsid w:val="00DD16C8"/>
    <w:rsid w:val="00DD375A"/>
    <w:rsid w:val="00DD5E4E"/>
    <w:rsid w:val="00DD6197"/>
    <w:rsid w:val="00DE0511"/>
    <w:rsid w:val="00DF14DC"/>
    <w:rsid w:val="00E01B8B"/>
    <w:rsid w:val="00E30455"/>
    <w:rsid w:val="00E33CAD"/>
    <w:rsid w:val="00E35FDC"/>
    <w:rsid w:val="00E36EBC"/>
    <w:rsid w:val="00E6266D"/>
    <w:rsid w:val="00E64328"/>
    <w:rsid w:val="00E71E44"/>
    <w:rsid w:val="00E91A96"/>
    <w:rsid w:val="00E92AEF"/>
    <w:rsid w:val="00EB4501"/>
    <w:rsid w:val="00EE4691"/>
    <w:rsid w:val="00EF2015"/>
    <w:rsid w:val="00EF76CC"/>
    <w:rsid w:val="00EF7F6D"/>
    <w:rsid w:val="00F120B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97DFA"/>
    <w:rsid w:val="00FA0354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93CF6-B348-4B7E-BC92-1260F3E3F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5667</Words>
  <Characters>32303</Characters>
  <Application>Microsoft Office Word</Application>
  <DocSecurity>0</DocSecurity>
  <Lines>269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37895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991073palomba</cp:lastModifiedBy>
  <cp:revision>2</cp:revision>
  <cp:lastPrinted>2022-05-23T09:15:00Z</cp:lastPrinted>
  <dcterms:created xsi:type="dcterms:W3CDTF">2023-06-12T10:31:00Z</dcterms:created>
  <dcterms:modified xsi:type="dcterms:W3CDTF">2023-06-12T10:31:00Z</dcterms:modified>
</cp:coreProperties>
</file>