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120163" w:rsidRDefault="007B61F2"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r w:rsidR="00E30455" w:rsidRPr="000D5E6B">
              <w:rPr>
                <w:sz w:val="22"/>
                <w:szCs w:val="22"/>
              </w:rPr>
              <w:t>…………………………………</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w:t>
            </w:r>
            <w:r w:rsidR="000B239D">
              <w:rPr>
                <w:sz w:val="22"/>
                <w:szCs w:val="22"/>
              </w:rPr>
              <w:t xml:space="preserve"> ………………………… </w:t>
            </w:r>
            <w:r w:rsidRPr="000D5E6B">
              <w:rPr>
                <w:sz w:val="22"/>
                <w:szCs w:val="22"/>
              </w:rPr>
              <w:t>città</w:t>
            </w:r>
            <w:r w:rsidR="000B239D">
              <w:rPr>
                <w:sz w:val="22"/>
                <w:szCs w:val="22"/>
              </w:rPr>
              <w:t xml:space="preserve"> ……………….…………………… </w:t>
            </w:r>
            <w:r w:rsidRPr="000D5E6B">
              <w:rPr>
                <w:sz w:val="22"/>
                <w:szCs w:val="22"/>
              </w:rPr>
              <w:t>prov</w:t>
            </w:r>
            <w:r w:rsidR="000B239D">
              <w:rPr>
                <w:sz w:val="22"/>
                <w:szCs w:val="22"/>
              </w:rPr>
              <w:t xml:space="preserve"> </w:t>
            </w:r>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sidR="000B239D">
              <w:rPr>
                <w:sz w:val="22"/>
                <w:szCs w:val="22"/>
              </w:rPr>
              <w:t xml:space="preserve"> </w:t>
            </w:r>
            <w:r w:rsidRPr="000D5E6B">
              <w:rPr>
                <w:sz w:val="22"/>
                <w:szCs w:val="22"/>
              </w:rPr>
              <w:t>……………</w:t>
            </w:r>
            <w:r>
              <w:rPr>
                <w:sz w:val="22"/>
                <w:szCs w:val="22"/>
              </w:rPr>
              <w:t>…….</w:t>
            </w:r>
            <w:r w:rsidRPr="000D5E6B">
              <w:rPr>
                <w:sz w:val="22"/>
                <w:szCs w:val="22"/>
              </w:rPr>
              <w:t>……………   numero cellulare</w:t>
            </w:r>
            <w:r w:rsidR="000B239D">
              <w:rPr>
                <w:sz w:val="22"/>
                <w:szCs w:val="22"/>
              </w:rPr>
              <w:t xml:space="preserve"> </w:t>
            </w:r>
            <w:r w:rsidRPr="000D5E6B">
              <w:rPr>
                <w:sz w:val="22"/>
                <w:szCs w:val="22"/>
              </w:rPr>
              <w:t>………</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r w:rsidRPr="000D5E6B">
              <w:rPr>
                <w:sz w:val="22"/>
                <w:szCs w:val="22"/>
              </w:rPr>
              <w:t>………………………………</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r w:rsidRPr="00854F0E">
        <w:rPr>
          <w:b/>
          <w:sz w:val="22"/>
          <w:szCs w:val="22"/>
        </w:rPr>
        <w:t>DI ESSERE AMMESSO A PARTECIPARE ALLA SELEZIONE PUBBL</w:t>
      </w:r>
      <w:r w:rsidR="006936A0" w:rsidRPr="00854F0E">
        <w:rPr>
          <w:b/>
          <w:sz w:val="22"/>
          <w:szCs w:val="22"/>
        </w:rPr>
        <w:t xml:space="preserve">ICA PER IL CONFERIMENTO DI N. 1 INCARICO QUINQUENNALE, RINNOVABILE, DI DIRETTORE DI STRUTTURA COMPLESSA, PER LA DIREZIONE </w:t>
      </w:r>
      <w:r w:rsidR="006936A0" w:rsidRPr="00387AD3">
        <w:rPr>
          <w:b/>
          <w:sz w:val="22"/>
          <w:szCs w:val="22"/>
        </w:rPr>
        <w:t>DELLA S.C.</w:t>
      </w:r>
      <w:r w:rsidR="000B239D" w:rsidRPr="00387AD3">
        <w:rPr>
          <w:b/>
          <w:sz w:val="22"/>
          <w:szCs w:val="22"/>
        </w:rPr>
        <w:t xml:space="preserve"> </w:t>
      </w:r>
      <w:r w:rsidR="00EE78B1" w:rsidRPr="00387AD3">
        <w:rPr>
          <w:b/>
          <w:sz w:val="22"/>
          <w:szCs w:val="22"/>
        </w:rPr>
        <w:t>“</w:t>
      </w:r>
      <w:r w:rsidR="00387AD3" w:rsidRPr="00387AD3">
        <w:rPr>
          <w:b/>
          <w:bCs/>
          <w:sz w:val="22"/>
          <w:szCs w:val="22"/>
        </w:rPr>
        <w:t>CHIRURGIA GENERALE”</w:t>
      </w:r>
      <w:r w:rsidR="00EE78B1" w:rsidRPr="00387AD3">
        <w:rPr>
          <w:b/>
          <w:bCs/>
          <w:sz w:val="22"/>
          <w:szCs w:val="22"/>
        </w:rPr>
        <w:t xml:space="preserve"> – ASL N. 6 DEL MEDIO CAMPIDANO</w:t>
      </w:r>
      <w:r w:rsidR="00EE78B1" w:rsidRPr="00387AD3">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20163">
              <w:rPr>
                <w:sz w:val="22"/>
                <w:szCs w:val="22"/>
              </w:rPr>
              <w:t>_________________</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w:t>
            </w:r>
            <w:r w:rsidR="00120163">
              <w:rPr>
                <w:b/>
                <w:sz w:val="22"/>
                <w:szCs w:val="22"/>
              </w:rPr>
              <w:t xml:space="preserve">___________________ </w:t>
            </w:r>
            <w:r w:rsidR="001608C1" w:rsidRPr="000D5E6B">
              <w:rPr>
                <w:sz w:val="22"/>
                <w:szCs w:val="22"/>
              </w:rPr>
              <w:t>della Provincia/Regione</w:t>
            </w:r>
            <w:r w:rsidR="00120163">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120163">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dal………………………………al…………………………</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120163">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120163">
              <w:t xml:space="preserve"> </w:t>
            </w:r>
            <w:r>
              <w:rPr>
                <w:sz w:val="22"/>
                <w:szCs w:val="22"/>
              </w:rPr>
              <w:t xml:space="preserve">professionale (ex art. 18, parte </w:t>
            </w:r>
            <w:r w:rsidR="00DE0511">
              <w:rPr>
                <w:sz w:val="22"/>
                <w:szCs w:val="22"/>
              </w:rPr>
              <w:t xml:space="preserve">II CCNL 19/12/2019)    lett. </w:t>
            </w:r>
            <w:r w:rsidRPr="00120163">
              <w:rPr>
                <w:sz w:val="22"/>
                <w:szCs w:val="22"/>
                <w:lang w:val="en-US"/>
              </w:rPr>
              <w:t xml:space="preserve">A </w:t>
            </w:r>
            <w:r w:rsidRPr="000D5E6B">
              <w:rPr>
                <w:sz w:val="22"/>
                <w:szCs w:val="22"/>
              </w:rPr>
              <w:sym w:font="Symbol" w:char="F07F"/>
            </w:r>
            <w:r w:rsidRPr="00120163">
              <w:rPr>
                <w:sz w:val="22"/>
                <w:szCs w:val="22"/>
                <w:lang w:val="en-US"/>
              </w:rPr>
              <w:t xml:space="preserve">;  lett. B </w:t>
            </w:r>
            <w:r w:rsidRPr="000D5E6B">
              <w:rPr>
                <w:sz w:val="22"/>
                <w:szCs w:val="22"/>
              </w:rPr>
              <w:sym w:font="Symbol" w:char="F07F"/>
            </w:r>
            <w:r w:rsidRPr="00120163">
              <w:rPr>
                <w:sz w:val="22"/>
                <w:szCs w:val="22"/>
                <w:lang w:val="en-US"/>
              </w:rPr>
              <w:t xml:space="preserve">;  </w:t>
            </w:r>
            <w:r w:rsidR="00DE0511" w:rsidRPr="00120163">
              <w:rPr>
                <w:sz w:val="22"/>
                <w:szCs w:val="22"/>
                <w:lang w:val="en-US"/>
              </w:rPr>
              <w:t xml:space="preserve">lett. </w:t>
            </w:r>
            <w:r w:rsidRPr="00120163">
              <w:rPr>
                <w:sz w:val="22"/>
                <w:szCs w:val="22"/>
                <w:lang w:val="en-US"/>
              </w:rPr>
              <w:t xml:space="preserve">C </w:t>
            </w:r>
            <w:r w:rsidRPr="000D5E6B">
              <w:rPr>
                <w:sz w:val="22"/>
                <w:szCs w:val="22"/>
              </w:rPr>
              <w:sym w:font="Symbol" w:char="F07F"/>
            </w:r>
            <w:r w:rsidRPr="00120163">
              <w:rPr>
                <w:sz w:val="22"/>
                <w:szCs w:val="22"/>
                <w:lang w:val="en-US"/>
              </w:rPr>
              <w:t xml:space="preserve">;  lett. </w:t>
            </w:r>
            <w:r>
              <w:rPr>
                <w:sz w:val="22"/>
                <w:szCs w:val="22"/>
              </w:rPr>
              <w:t xml:space="preserve">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E24ADB" w:rsidRDefault="00E24ADB" w:rsidP="00306033">
            <w:pPr>
              <w:rPr>
                <w:b/>
                <w:sz w:val="22"/>
                <w:szCs w:val="22"/>
              </w:rPr>
            </w:pPr>
          </w:p>
          <w:p w:rsidR="00E24ADB" w:rsidRDefault="00E24ADB" w:rsidP="00306033">
            <w:pPr>
              <w:rPr>
                <w:b/>
                <w:sz w:val="22"/>
                <w:szCs w:val="22"/>
              </w:rPr>
            </w:pPr>
          </w:p>
          <w:p w:rsidR="001608C1" w:rsidRPr="00990ADA" w:rsidRDefault="001608C1" w:rsidP="00306033">
            <w:pPr>
              <w:rPr>
                <w:b/>
                <w:sz w:val="22"/>
                <w:szCs w:val="22"/>
              </w:rPr>
            </w:pPr>
            <w:r w:rsidRPr="00990ADA">
              <w:rPr>
                <w:b/>
                <w:sz w:val="22"/>
                <w:szCs w:val="22"/>
              </w:rPr>
              <w:lastRenderedPageBreak/>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deltesto"/>
              <w:rPr>
                <w:sz w:val="22"/>
                <w:szCs w:val="22"/>
              </w:rPr>
            </w:pPr>
            <w:r>
              <w:rPr>
                <w:sz w:val="22"/>
                <w:szCs w:val="22"/>
              </w:rPr>
              <w:t>numero ore complessivo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0C3C88" w:rsidRDefault="000C3C88" w:rsidP="008146BD">
            <w:pPr>
              <w:pStyle w:val="Corpodeltesto"/>
              <w:rPr>
                <w:sz w:val="22"/>
                <w:szCs w:val="22"/>
              </w:rPr>
            </w:pPr>
            <w:r>
              <w:rPr>
                <w:sz w:val="22"/>
                <w:szCs w:val="22"/>
              </w:rPr>
              <w:t>numero ore complessivo ……………………………………………………………………………………………</w:t>
            </w: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deltesto"/>
              <w:rPr>
                <w:sz w:val="22"/>
                <w:szCs w:val="22"/>
              </w:rPr>
            </w:pPr>
            <w:r>
              <w:rPr>
                <w:sz w:val="22"/>
                <w:szCs w:val="22"/>
              </w:rPr>
              <w:t>dal…………………. a</w:t>
            </w:r>
            <w:r w:rsidRPr="000D5E6B">
              <w:rPr>
                <w:sz w:val="22"/>
                <w:szCs w:val="22"/>
              </w:rPr>
              <w:t>l……………………………  (indicare giorno/mese/anno)</w:t>
            </w:r>
          </w:p>
          <w:p w:rsidR="001A228F" w:rsidRDefault="001A228F" w:rsidP="001A228F">
            <w:pPr>
              <w:pStyle w:val="Corpodeltesto"/>
              <w:rPr>
                <w:sz w:val="22"/>
                <w:szCs w:val="22"/>
              </w:rPr>
            </w:pPr>
            <w:r>
              <w:rPr>
                <w:sz w:val="22"/>
                <w:szCs w:val="22"/>
              </w:rPr>
              <w:t>numero ore complessivo ……………………………………………………………………………………………</w:t>
            </w:r>
          </w:p>
          <w:p w:rsidR="001A228F" w:rsidRPr="000D5E6B" w:rsidRDefault="001A228F" w:rsidP="001A228F">
            <w:pPr>
              <w:pStyle w:val="Corpodel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
          <w:p w:rsidR="001A228F" w:rsidRDefault="001A228F" w:rsidP="001A228F">
            <w:pPr>
              <w:pStyle w:val="Corpodeltesto"/>
              <w:rPr>
                <w:sz w:val="22"/>
                <w:szCs w:val="22"/>
              </w:rPr>
            </w:pPr>
            <w:r>
              <w:rPr>
                <w:sz w:val="22"/>
                <w:szCs w:val="22"/>
              </w:rPr>
              <w:t>………………………………………………………………………………………………………………………</w:t>
            </w:r>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120163">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lastRenderedPageBreak/>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bookmarkStart w:id="0" w:name="_GoBack"/>
            <w:bookmarkEnd w:id="0"/>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E24ADB" w:rsidRDefault="00E24ADB"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lastRenderedPageBreak/>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00E24ADB">
              <w:rPr>
                <w:bCs/>
                <w:color w:val="000000"/>
                <w:sz w:val="22"/>
                <w:szCs w:val="22"/>
              </w:rPr>
              <w:t>,</w:t>
            </w:r>
            <w:r w:rsidR="00E24ADB" w:rsidRPr="00757161">
              <w:rPr>
                <w:bCs/>
                <w:color w:val="000000"/>
                <w:sz w:val="22"/>
                <w:szCs w:val="22"/>
              </w:rPr>
              <w:t xml:space="preserve"> precisando</w:t>
            </w:r>
            <w:r w:rsidR="00E24ADB" w:rsidRPr="00757161">
              <w:rPr>
                <w:sz w:val="22"/>
                <w:szCs w:val="22"/>
              </w:rPr>
              <w:t>, per ciascuna pubblicazione</w:t>
            </w:r>
            <w:r w:rsidR="00E24ADB">
              <w:rPr>
                <w:sz w:val="22"/>
                <w:szCs w:val="22"/>
              </w:rPr>
              <w:t>,</w:t>
            </w:r>
            <w:r w:rsidR="00E24ADB" w:rsidRPr="00757161">
              <w:rPr>
                <w:sz w:val="22"/>
                <w:szCs w:val="22"/>
              </w:rPr>
              <w:t xml:space="preserve"> anche il nome completo della rivista</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E84367"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 xml:space="preserve">cati sui siti internet aziendali </w:t>
      </w:r>
      <w:r w:rsidR="004B124B" w:rsidRPr="00E84367">
        <w:rPr>
          <w:bCs/>
          <w:sz w:val="22"/>
          <w:szCs w:val="22"/>
        </w:rPr>
        <w:t xml:space="preserve">dell’ARES e della ASL n. </w:t>
      </w:r>
      <w:r w:rsidR="00120163" w:rsidRPr="00E84367">
        <w:rPr>
          <w:bCs/>
          <w:sz w:val="22"/>
          <w:szCs w:val="22"/>
        </w:rPr>
        <w:t>6</w:t>
      </w:r>
      <w:r w:rsidR="004B124B" w:rsidRPr="00E84367">
        <w:rPr>
          <w:bCs/>
          <w:sz w:val="22"/>
          <w:szCs w:val="22"/>
        </w:rPr>
        <w:t xml:space="preserve"> </w:t>
      </w:r>
      <w:r w:rsidR="00120163" w:rsidRPr="00E84367">
        <w:rPr>
          <w:bCs/>
          <w:sz w:val="22"/>
          <w:szCs w:val="22"/>
        </w:rPr>
        <w:t>del Medio Campidano</w:t>
      </w:r>
      <w:r w:rsidR="001608C1" w:rsidRPr="00E84367">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E84367">
        <w:rPr>
          <w:bCs/>
          <w:sz w:val="22"/>
          <w:szCs w:val="22"/>
        </w:rPr>
        <w:t>di essere stato informato, ai sensi del Regolamento (UE) n. 679/2016 e del D. Lgs. n. 196 del 30 giugno</w:t>
      </w:r>
      <w:r w:rsidRPr="000D5E6B">
        <w:rPr>
          <w:bCs/>
          <w:sz w:val="22"/>
          <w:szCs w:val="22"/>
        </w:rPr>
        <w:t xml:space="preserve"> 2003 e s</w:t>
      </w:r>
      <w:r w:rsidR="00093F20">
        <w:rPr>
          <w:bCs/>
          <w:sz w:val="22"/>
          <w:szCs w:val="22"/>
        </w:rPr>
        <w:t>s</w:t>
      </w:r>
      <w:r w:rsidRPr="000D5E6B">
        <w:rPr>
          <w:bCs/>
          <w:sz w:val="22"/>
          <w:szCs w:val="22"/>
        </w:rPr>
        <w:t>.m</w:t>
      </w:r>
      <w:r w:rsidR="00093F20">
        <w:rPr>
          <w:bCs/>
          <w:sz w:val="22"/>
          <w:szCs w:val="22"/>
        </w:rPr>
        <w:t>m</w:t>
      </w:r>
      <w:r w:rsidRPr="000D5E6B">
        <w:rPr>
          <w:bCs/>
          <w:sz w:val="22"/>
          <w:szCs w:val="22"/>
        </w:rPr>
        <w:t>.i</w:t>
      </w:r>
      <w:r w:rsidR="00093F20">
        <w:rPr>
          <w:bCs/>
          <w:sz w:val="22"/>
          <w:szCs w:val="22"/>
        </w:rPr>
        <w:t>i</w:t>
      </w:r>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r w:rsidR="00093F20">
        <w:rPr>
          <w:bCs/>
          <w:sz w:val="22"/>
          <w:szCs w:val="22"/>
        </w:rPr>
        <w:t>,</w:t>
      </w:r>
      <w:r w:rsidR="00093F20" w:rsidRPr="00093F20">
        <w:rPr>
          <w:bCs/>
          <w:sz w:val="22"/>
          <w:szCs w:val="22"/>
        </w:rPr>
        <w:t xml:space="preserve"> </w:t>
      </w:r>
      <w:r w:rsidR="00093F20" w:rsidRPr="00FC4247">
        <w:rPr>
          <w:bCs/>
          <w:sz w:val="22"/>
          <w:szCs w:val="22"/>
        </w:rPr>
        <w:t xml:space="preserve">come specificato nella </w:t>
      </w:r>
      <w:r w:rsidR="00093F20" w:rsidRPr="00FC4247">
        <w:rPr>
          <w:b/>
          <w:sz w:val="22"/>
          <w:szCs w:val="22"/>
        </w:rPr>
        <w:t xml:space="preserve">INFORMATIVA PRIVACY, </w:t>
      </w:r>
      <w:r w:rsidR="00093F20" w:rsidRPr="00FC4247">
        <w:rPr>
          <w:sz w:val="22"/>
          <w:szCs w:val="22"/>
        </w:rPr>
        <w:t>a</w:t>
      </w:r>
      <w:r w:rsidR="00093F20">
        <w:rPr>
          <w:sz w:val="22"/>
          <w:szCs w:val="22"/>
        </w:rPr>
        <w:t>llegata all’avviso di selezione</w:t>
      </w:r>
      <w:r w:rsidRPr="000D5E6B">
        <w:rPr>
          <w:bCs/>
          <w:sz w:val="22"/>
          <w:szCs w:val="22"/>
        </w:rPr>
        <w:t>;</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w:t>
      </w:r>
      <w:r w:rsidR="00E84367">
        <w:rPr>
          <w:b/>
          <w:sz w:val="22"/>
          <w:szCs w:val="22"/>
        </w:rPr>
        <w:t>l’opzione</w:t>
      </w:r>
      <w:r w:rsidRPr="00590FA0">
        <w:rPr>
          <w:b/>
          <w:sz w:val="22"/>
          <w:szCs w:val="22"/>
        </w:rPr>
        <w:t xml:space="preserve">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w:t>
      </w:r>
      <w:r w:rsidRPr="00590FA0">
        <w:rPr>
          <w:b/>
          <w:sz w:val="22"/>
          <w:szCs w:val="22"/>
        </w:rPr>
        <w:lastRenderedPageBreak/>
        <w:t xml:space="preserve">della dirigenza medica, medico veterinaria e sanitaria delle aziende e degli enti del SSR” </w:t>
      </w:r>
      <w:r w:rsidR="00120163">
        <w:rPr>
          <w:b/>
          <w:sz w:val="22"/>
          <w:szCs w:val="22"/>
        </w:rPr>
        <w:t>–</w:t>
      </w:r>
      <w:r w:rsidRPr="00590FA0">
        <w:rPr>
          <w:b/>
          <w:sz w:val="22"/>
          <w:szCs w:val="22"/>
        </w:rPr>
        <w:t xml:space="preserve"> Deliberazione</w:t>
      </w:r>
      <w:r w:rsidR="00120163">
        <w:rPr>
          <w:b/>
          <w:sz w:val="22"/>
          <w:szCs w:val="22"/>
        </w:rPr>
        <w:t xml:space="preserve"> </w:t>
      </w:r>
      <w:r w:rsidR="00E84367" w:rsidRPr="00E84367">
        <w:rPr>
          <w:b/>
          <w:sz w:val="22"/>
          <w:szCs w:val="22"/>
        </w:rPr>
        <w:t>G.R. RAS n. 13/61 del 06/04/2023</w:t>
      </w:r>
      <w:r w:rsidR="004B124B">
        <w:rPr>
          <w:b/>
          <w:sz w:val="22"/>
          <w:szCs w:val="22"/>
        </w:rPr>
        <w:t>.</w:t>
      </w:r>
    </w:p>
    <w:p w:rsidR="00093F20" w:rsidRDefault="00093F20" w:rsidP="00093F20">
      <w:pPr>
        <w:pStyle w:val="Corpodeltesto"/>
        <w:suppressAutoHyphens/>
        <w:spacing w:line="276" w:lineRule="auto"/>
        <w:ind w:left="720"/>
        <w:rPr>
          <w:b/>
          <w:sz w:val="22"/>
          <w:szCs w:val="22"/>
        </w:rPr>
      </w:pPr>
    </w:p>
    <w:p w:rsidR="00093F20" w:rsidRDefault="00093F20" w:rsidP="00093F20">
      <w:pPr>
        <w:pStyle w:val="Corpodeltesto"/>
        <w:suppressAutoHyphens/>
        <w:spacing w:line="276" w:lineRule="auto"/>
        <w:ind w:left="720"/>
        <w:rPr>
          <w:b/>
          <w:sz w:val="22"/>
          <w:szCs w:val="22"/>
        </w:rPr>
      </w:pPr>
    </w:p>
    <w:p w:rsidR="00093F20" w:rsidRPr="00590FA0" w:rsidRDefault="00093F20" w:rsidP="00093F20">
      <w:pPr>
        <w:pStyle w:val="Corpodeltesto"/>
        <w:suppressAutoHyphens/>
        <w:spacing w:line="276" w:lineRule="auto"/>
        <w:ind w:left="720"/>
        <w:rPr>
          <w:b/>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w:t>
      </w:r>
      <w:r>
        <w:rPr>
          <w:rFonts w:ascii="Times New Roman" w:hAnsi="Times New Roman" w:cs="Times New Roman"/>
          <w:sz w:val="22"/>
          <w:szCs w:val="22"/>
        </w:rPr>
        <w:t xml:space="preserve">, </w:t>
      </w:r>
      <w:r w:rsidR="00093F20" w:rsidRPr="00757161">
        <w:rPr>
          <w:rFonts w:ascii="Times New Roman" w:hAnsi="Times New Roman" w:cs="Times New Roman"/>
          <w:sz w:val="22"/>
          <w:szCs w:val="22"/>
        </w:rPr>
        <w:t>documentato ai sensi dell’art. 10 punto 3, delle citate linee guida regionali, come indicato nel bando di selezione, datato e firmato</w:t>
      </w:r>
      <w:r w:rsidR="00093F20">
        <w:rPr>
          <w:rFonts w:ascii="Times New Roman" w:hAnsi="Times New Roman" w:cs="Times New Roman"/>
          <w:sz w:val="22"/>
          <w:szCs w:val="22"/>
        </w:rPr>
        <w:t xml:space="preserve">, </w:t>
      </w:r>
      <w:r>
        <w:rPr>
          <w:rFonts w:ascii="Times New Roman" w:hAnsi="Times New Roman" w:cs="Times New Roman"/>
          <w:sz w:val="22"/>
          <w:szCs w:val="22"/>
        </w:rPr>
        <w:t>reso sotto forma di dichiarazione sostitutiva</w:t>
      </w:r>
      <w:r w:rsidRPr="000D5E6B">
        <w:rPr>
          <w:rFonts w:ascii="Times New Roman" w:hAnsi="Times New Roman" w:cs="Times New Roman"/>
          <w:sz w:val="22"/>
          <w:szCs w:val="22"/>
        </w:rPr>
        <w:t>;</w:t>
      </w:r>
    </w:p>
    <w:p w:rsidR="001608C1" w:rsidRPr="000D5E6B" w:rsidRDefault="00093F20" w:rsidP="00EE4691">
      <w:pPr>
        <w:pStyle w:val="Default"/>
        <w:spacing w:line="100" w:lineRule="atLeast"/>
        <w:jc w:val="both"/>
        <w:rPr>
          <w:rFonts w:ascii="Times New Roman" w:hAnsi="Times New Roman" w:cs="Times New Roman"/>
          <w:sz w:val="22"/>
          <w:szCs w:val="22"/>
        </w:rPr>
      </w:pPr>
      <w:r>
        <w:rPr>
          <w:rFonts w:ascii="Times New Roman" w:hAnsi="Times New Roman" w:cs="Times New Roman"/>
          <w:sz w:val="22"/>
          <w:szCs w:val="22"/>
        </w:rPr>
        <w:t>□ d</w:t>
      </w:r>
      <w:r w:rsidR="001608C1" w:rsidRPr="000D5E6B">
        <w:rPr>
          <w:rFonts w:ascii="Times New Roman" w:hAnsi="Times New Roman" w:cs="Times New Roman"/>
          <w:sz w:val="22"/>
          <w:szCs w:val="22"/>
        </w:rPr>
        <w:t>ichiarazion</w:t>
      </w:r>
      <w:r w:rsidR="001608C1">
        <w:rPr>
          <w:rFonts w:ascii="Times New Roman" w:hAnsi="Times New Roman" w:cs="Times New Roman"/>
          <w:sz w:val="22"/>
          <w:szCs w:val="22"/>
        </w:rPr>
        <w:t>e sostitutiva di certificazioni di ______ ;</w:t>
      </w:r>
    </w:p>
    <w:p w:rsidR="001608C1" w:rsidRPr="000D5E6B" w:rsidRDefault="00093F20" w:rsidP="00EE4691">
      <w:pPr>
        <w:pStyle w:val="Default"/>
        <w:spacing w:line="100" w:lineRule="atLeast"/>
        <w:jc w:val="both"/>
        <w:rPr>
          <w:rFonts w:ascii="Times New Roman" w:hAnsi="Times New Roman" w:cs="Times New Roman"/>
          <w:sz w:val="22"/>
          <w:szCs w:val="22"/>
        </w:rPr>
      </w:pPr>
      <w:r>
        <w:rPr>
          <w:rFonts w:ascii="Times New Roman" w:hAnsi="Times New Roman" w:cs="Times New Roman"/>
          <w:sz w:val="22"/>
          <w:szCs w:val="22"/>
        </w:rPr>
        <w:t>□ d</w:t>
      </w:r>
      <w:r w:rsidR="001608C1" w:rsidRPr="000D5E6B">
        <w:rPr>
          <w:rFonts w:ascii="Times New Roman" w:hAnsi="Times New Roman" w:cs="Times New Roman"/>
          <w:sz w:val="22"/>
          <w:szCs w:val="22"/>
        </w:rPr>
        <w:t>ichiarazione sos</w:t>
      </w:r>
      <w:r w:rsidR="001608C1">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w:t>
      </w:r>
      <w:r w:rsidR="00093F20">
        <w:rPr>
          <w:sz w:val="22"/>
          <w:szCs w:val="22"/>
        </w:rPr>
        <w:t>il servizio;</w:t>
      </w:r>
    </w:p>
    <w:p w:rsidR="001608C1" w:rsidRPr="000D5E6B" w:rsidRDefault="001608C1" w:rsidP="00EE4691">
      <w:pPr>
        <w:jc w:val="both"/>
        <w:rPr>
          <w:sz w:val="22"/>
          <w:szCs w:val="22"/>
        </w:rPr>
      </w:pPr>
      <w:r w:rsidRPr="000D5E6B">
        <w:rPr>
          <w:sz w:val="22"/>
          <w:szCs w:val="22"/>
        </w:rPr>
        <w:t xml:space="preserve">□ </w:t>
      </w:r>
      <w:r w:rsidRPr="00093F20">
        <w:rPr>
          <w:b/>
          <w:sz w:val="22"/>
          <w:szCs w:val="22"/>
        </w:rPr>
        <w:t>documentazione della Direzione Sanitaria attestante la tipologia qualitativa e quantitativa delle prestazioni effettuate dal candidato</w:t>
      </w:r>
      <w:r w:rsidR="00093F20" w:rsidRPr="00093F20">
        <w:rPr>
          <w:b/>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00AF3988">
        <w:rPr>
          <w:rFonts w:ascii="Times New Roman" w:hAnsi="Times New Roman"/>
          <w:szCs w:val="22"/>
        </w:rPr>
        <w:t xml:space="preserve">di relatore, </w:t>
      </w:r>
      <w:r w:rsidRPr="00DB4EFD">
        <w:rPr>
          <w:rFonts w:ascii="Times New Roman" w:hAnsi="Times New Roman"/>
          <w:szCs w:val="22"/>
        </w:rPr>
        <w:t>docente</w:t>
      </w:r>
      <w:r w:rsidR="00AF3988">
        <w:rPr>
          <w:rFonts w:ascii="Times New Roman" w:hAnsi="Times New Roman"/>
          <w:szCs w:val="22"/>
        </w:rPr>
        <w:t>, o responsabile scientifico</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E84367">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w:t>
      </w:r>
      <w:r w:rsidRPr="00A51166">
        <w:lastRenderedPageBreak/>
        <w:t xml:space="preserve">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w:t>
      </w:r>
      <w:r w:rsidR="00AF3988">
        <w:t>s</w:t>
      </w:r>
      <w:r w:rsidRPr="00857407">
        <w:t>.m</w:t>
      </w:r>
      <w:r w:rsidR="00AF3988">
        <w:t>m</w:t>
      </w:r>
      <w:r w:rsidRPr="00857407">
        <w:t>.i</w:t>
      </w:r>
      <w:r w:rsidR="00AF3988">
        <w:t>i</w:t>
      </w:r>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lastRenderedPageBreak/>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w:t>
      </w:r>
      <w:r w:rsidR="00AF3988">
        <w:t>s</w:t>
      </w:r>
      <w:r w:rsidRPr="00857407">
        <w:t>.m</w:t>
      </w:r>
      <w:r w:rsidR="00AF3988">
        <w:t>m</w:t>
      </w:r>
      <w:r w:rsidRPr="00857407">
        <w:t>.i</w:t>
      </w:r>
      <w:r w:rsidR="00AF3988">
        <w:t>i</w:t>
      </w:r>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ADB" w:rsidRDefault="00E24ADB" w:rsidP="00012291">
      <w:r>
        <w:separator/>
      </w:r>
    </w:p>
  </w:endnote>
  <w:endnote w:type="continuationSeparator" w:id="1">
    <w:p w:rsidR="00E24ADB" w:rsidRDefault="00E24ADB"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DB" w:rsidRDefault="007B61F2" w:rsidP="008146BD">
    <w:pPr>
      <w:pStyle w:val="Pidipagina"/>
      <w:framePr w:wrap="around" w:vAnchor="text" w:hAnchor="margin" w:xAlign="right" w:y="1"/>
      <w:rPr>
        <w:rStyle w:val="Numeropagina"/>
      </w:rPr>
    </w:pPr>
    <w:r>
      <w:rPr>
        <w:rStyle w:val="Numeropagina"/>
      </w:rPr>
      <w:fldChar w:fldCharType="begin"/>
    </w:r>
    <w:r w:rsidR="00E24ADB">
      <w:rPr>
        <w:rStyle w:val="Numeropagina"/>
      </w:rPr>
      <w:instrText xml:space="preserve">PAGE  </w:instrText>
    </w:r>
    <w:r>
      <w:rPr>
        <w:rStyle w:val="Numeropagina"/>
      </w:rPr>
      <w:fldChar w:fldCharType="separate"/>
    </w:r>
    <w:r w:rsidR="00E24ADB">
      <w:rPr>
        <w:rStyle w:val="Numeropagina"/>
        <w:noProof/>
      </w:rPr>
      <w:t>22</w:t>
    </w:r>
    <w:r>
      <w:rPr>
        <w:rStyle w:val="Numeropagina"/>
      </w:rPr>
      <w:fldChar w:fldCharType="end"/>
    </w:r>
  </w:p>
  <w:p w:rsidR="00E24ADB" w:rsidRDefault="00E24AD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DB" w:rsidRDefault="007B61F2" w:rsidP="008146BD">
    <w:pPr>
      <w:pStyle w:val="Pidipagina"/>
      <w:framePr w:wrap="around" w:vAnchor="text" w:hAnchor="margin" w:xAlign="right" w:y="1"/>
      <w:rPr>
        <w:rStyle w:val="Numeropagina"/>
      </w:rPr>
    </w:pPr>
    <w:r>
      <w:rPr>
        <w:rStyle w:val="Numeropagina"/>
      </w:rPr>
      <w:fldChar w:fldCharType="begin"/>
    </w:r>
    <w:r w:rsidR="00E24ADB">
      <w:rPr>
        <w:rStyle w:val="Numeropagina"/>
      </w:rPr>
      <w:instrText xml:space="preserve">PAGE  </w:instrText>
    </w:r>
    <w:r>
      <w:rPr>
        <w:rStyle w:val="Numeropagina"/>
      </w:rPr>
      <w:fldChar w:fldCharType="separate"/>
    </w:r>
    <w:r w:rsidR="00CC0652">
      <w:rPr>
        <w:rStyle w:val="Numeropagina"/>
        <w:noProof/>
      </w:rPr>
      <w:t>15</w:t>
    </w:r>
    <w:r>
      <w:rPr>
        <w:rStyle w:val="Numeropagina"/>
      </w:rPr>
      <w:fldChar w:fldCharType="end"/>
    </w:r>
  </w:p>
  <w:p w:rsidR="00E24ADB" w:rsidRDefault="00E24ADB">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DB" w:rsidRDefault="00E24ADB">
    <w:pPr>
      <w:pStyle w:val="Pidipagina"/>
    </w:pPr>
    <w:r w:rsidRPr="003966CB">
      <w:rPr>
        <w:rStyle w:val="Numeropagina"/>
      </w:rPr>
      <w:t xml:space="preserve">Pagina </w:t>
    </w:r>
    <w:r w:rsidR="007B61F2" w:rsidRPr="003966CB">
      <w:rPr>
        <w:rStyle w:val="Numeropagina"/>
      </w:rPr>
      <w:fldChar w:fldCharType="begin"/>
    </w:r>
    <w:r w:rsidRPr="003966CB">
      <w:rPr>
        <w:rStyle w:val="Numeropagina"/>
      </w:rPr>
      <w:instrText xml:space="preserve"> PAGE </w:instrText>
    </w:r>
    <w:r w:rsidR="007B61F2" w:rsidRPr="003966CB">
      <w:rPr>
        <w:rStyle w:val="Numeropagina"/>
      </w:rPr>
      <w:fldChar w:fldCharType="separate"/>
    </w:r>
    <w:r>
      <w:rPr>
        <w:rStyle w:val="Numeropagina"/>
        <w:noProof/>
      </w:rPr>
      <w:t>22</w:t>
    </w:r>
    <w:r w:rsidR="007B61F2" w:rsidRPr="003966CB">
      <w:rPr>
        <w:rStyle w:val="Numeropagina"/>
      </w:rPr>
      <w:fldChar w:fldCharType="end"/>
    </w:r>
    <w:r w:rsidRPr="003966CB">
      <w:rPr>
        <w:rStyle w:val="Numeropagina"/>
      </w:rPr>
      <w:t xml:space="preserve"> di </w:t>
    </w:r>
    <w:r w:rsidR="007B61F2" w:rsidRPr="003966CB">
      <w:rPr>
        <w:rStyle w:val="Numeropagina"/>
      </w:rPr>
      <w:fldChar w:fldCharType="begin"/>
    </w:r>
    <w:r w:rsidRPr="003966CB">
      <w:rPr>
        <w:rStyle w:val="Numeropagina"/>
      </w:rPr>
      <w:instrText xml:space="preserve"> NUMPAGES </w:instrText>
    </w:r>
    <w:r w:rsidR="007B61F2" w:rsidRPr="003966CB">
      <w:rPr>
        <w:rStyle w:val="Numeropagina"/>
      </w:rPr>
      <w:fldChar w:fldCharType="separate"/>
    </w:r>
    <w:r>
      <w:rPr>
        <w:rStyle w:val="Numeropagina"/>
        <w:noProof/>
      </w:rPr>
      <w:t>15</w:t>
    </w:r>
    <w:r w:rsidR="007B61F2"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ADB" w:rsidRDefault="00E24ADB" w:rsidP="00012291">
      <w:r>
        <w:separator/>
      </w:r>
    </w:p>
  </w:footnote>
  <w:footnote w:type="continuationSeparator" w:id="1">
    <w:p w:rsidR="00E24ADB" w:rsidRDefault="00E24ADB"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4"/>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93F20"/>
    <w:rsid w:val="000A18B9"/>
    <w:rsid w:val="000B1D16"/>
    <w:rsid w:val="000B239D"/>
    <w:rsid w:val="000B60D0"/>
    <w:rsid w:val="000C1435"/>
    <w:rsid w:val="000C3C88"/>
    <w:rsid w:val="000D5E6B"/>
    <w:rsid w:val="000E2CEF"/>
    <w:rsid w:val="000F6A54"/>
    <w:rsid w:val="001000BD"/>
    <w:rsid w:val="001127CF"/>
    <w:rsid w:val="00120163"/>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87AD3"/>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B45DC"/>
    <w:rsid w:val="004C5C06"/>
    <w:rsid w:val="004D6987"/>
    <w:rsid w:val="004F3C6B"/>
    <w:rsid w:val="0050089F"/>
    <w:rsid w:val="00506B7B"/>
    <w:rsid w:val="0050744A"/>
    <w:rsid w:val="00513BEC"/>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B61F2"/>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333A"/>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032F"/>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3988"/>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C0652"/>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24ADB"/>
    <w:rsid w:val="00E30455"/>
    <w:rsid w:val="00E35FDC"/>
    <w:rsid w:val="00E36EBC"/>
    <w:rsid w:val="00E6266D"/>
    <w:rsid w:val="00E64328"/>
    <w:rsid w:val="00E71E44"/>
    <w:rsid w:val="00E84367"/>
    <w:rsid w:val="00E91A96"/>
    <w:rsid w:val="00E92AEF"/>
    <w:rsid w:val="00EB4501"/>
    <w:rsid w:val="00EE4691"/>
    <w:rsid w:val="00EE78B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0724F-1EED-4B2D-8D0C-583A476A8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4034</Words>
  <Characters>34095</Characters>
  <Application>Microsoft Office Word</Application>
  <DocSecurity>4</DocSecurity>
  <Lines>284</Lines>
  <Paragraphs>76</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Sanls2512</cp:lastModifiedBy>
  <cp:revision>2</cp:revision>
  <cp:lastPrinted>2022-05-23T09:15:00Z</cp:lastPrinted>
  <dcterms:created xsi:type="dcterms:W3CDTF">2023-05-19T11:44:00Z</dcterms:created>
  <dcterms:modified xsi:type="dcterms:W3CDTF">2023-05-19T11:44:00Z</dcterms:modified>
</cp:coreProperties>
</file>