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F0" w:rsidRDefault="006542F0" w:rsidP="003F5EB2">
      <w:pPr>
        <w:pStyle w:val="Corpotesto"/>
        <w:spacing w:line="240" w:lineRule="auto"/>
        <w:rPr>
          <w:sz w:val="22"/>
          <w:szCs w:val="22"/>
        </w:rPr>
      </w:pPr>
    </w:p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>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 w:rsidRPr="00B401DB">
        <w:rPr>
          <w:sz w:val="22"/>
          <w:szCs w:val="22"/>
        </w:rPr>
        <w:t>Fac</w:t>
      </w:r>
      <w:proofErr w:type="spellEnd"/>
      <w:r w:rsidRPr="00B401DB">
        <w:rPr>
          <w:sz w:val="22"/>
          <w:szCs w:val="22"/>
        </w:rPr>
        <w:t xml:space="preserve">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proofErr w:type="spellStart"/>
      <w:r w:rsidRPr="00A60652">
        <w:rPr>
          <w:sz w:val="22"/>
          <w:szCs w:val="22"/>
          <w:lang w:val="en-US"/>
        </w:rPr>
        <w:t>Sardegna</w:t>
      </w:r>
      <w:proofErr w:type="spellEnd"/>
      <w:r w:rsidRPr="00A60652">
        <w:rPr>
          <w:sz w:val="22"/>
          <w:szCs w:val="22"/>
          <w:lang w:val="en-US"/>
        </w:rPr>
        <w:t xml:space="preserve">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120163" w:rsidRDefault="00DE518B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</w:t>
            </w:r>
            <w:proofErr w:type="gramStart"/>
            <w:r w:rsidRPr="000D5E6B">
              <w:rPr>
                <w:sz w:val="22"/>
                <w:szCs w:val="22"/>
              </w:rPr>
              <w:t>A.P</w:t>
            </w:r>
            <w:proofErr w:type="gramEnd"/>
            <w:r w:rsidRPr="000D5E6B">
              <w:rPr>
                <w:sz w:val="22"/>
                <w:szCs w:val="22"/>
              </w:rPr>
              <w:t>………………………….città……………….…………………………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</w:t>
            </w:r>
            <w:r w:rsidR="000B239D">
              <w:rPr>
                <w:sz w:val="22"/>
                <w:szCs w:val="22"/>
              </w:rPr>
              <w:t xml:space="preserve"> </w:t>
            </w:r>
            <w:r w:rsidR="00E30455" w:rsidRPr="000D5E6B">
              <w:rPr>
                <w:sz w:val="22"/>
                <w:szCs w:val="22"/>
              </w:rPr>
              <w:t>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</w:t>
            </w:r>
            <w:r w:rsidR="000B239D">
              <w:rPr>
                <w:sz w:val="22"/>
                <w:szCs w:val="22"/>
              </w:rPr>
              <w:t xml:space="preserve"> ………………………… </w:t>
            </w:r>
            <w:r w:rsidRPr="000D5E6B">
              <w:rPr>
                <w:sz w:val="22"/>
                <w:szCs w:val="22"/>
              </w:rPr>
              <w:t>città</w:t>
            </w:r>
            <w:r w:rsidR="000B239D">
              <w:rPr>
                <w:sz w:val="22"/>
                <w:szCs w:val="22"/>
              </w:rPr>
              <w:t xml:space="preserve"> …………</w:t>
            </w:r>
            <w:proofErr w:type="gramStart"/>
            <w:r w:rsidR="000B239D">
              <w:rPr>
                <w:sz w:val="22"/>
                <w:szCs w:val="22"/>
              </w:rPr>
              <w:t>…….</w:t>
            </w:r>
            <w:proofErr w:type="gramEnd"/>
            <w:r w:rsidR="000B239D">
              <w:rPr>
                <w:sz w:val="22"/>
                <w:szCs w:val="22"/>
              </w:rPr>
              <w:t xml:space="preserve">…………………… 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   numero cellulare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pec</w:t>
            </w:r>
            <w:proofErr w:type="spellEnd"/>
            <w:r w:rsidRPr="000D5E6B">
              <w:rPr>
                <w:sz w:val="22"/>
                <w:szCs w:val="22"/>
              </w:rPr>
              <w:t>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0B239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5400E2" w:rsidRDefault="002B37A0" w:rsidP="00611C97">
      <w:pPr>
        <w:ind w:left="-284"/>
        <w:jc w:val="both"/>
        <w:rPr>
          <w:b/>
          <w:iCs/>
          <w:sz w:val="22"/>
          <w:szCs w:val="22"/>
        </w:rPr>
      </w:pPr>
      <w:r w:rsidRPr="00854F0E">
        <w:rPr>
          <w:b/>
          <w:sz w:val="22"/>
          <w:szCs w:val="22"/>
        </w:rPr>
        <w:t>DI ESSERE AMMESSO A PARTECIPARE ALLA SELEZIONE PUBBL</w:t>
      </w:r>
      <w:r w:rsidR="006936A0" w:rsidRPr="00854F0E">
        <w:rPr>
          <w:b/>
          <w:sz w:val="22"/>
          <w:szCs w:val="22"/>
        </w:rPr>
        <w:t>ICA PER IL CONFERIMENTO DI N. 1 INCARICO QUINQUENNALE, RINNOVABILE, DI DIRETTORE DI STRUTTURA COMPLESSA, PER LA DIREZIONE DELLA S.C.</w:t>
      </w:r>
      <w:r w:rsidR="000B239D">
        <w:rPr>
          <w:b/>
          <w:sz w:val="22"/>
          <w:szCs w:val="22"/>
        </w:rPr>
        <w:t xml:space="preserve"> </w:t>
      </w:r>
      <w:r w:rsidR="00373E95">
        <w:rPr>
          <w:b/>
          <w:sz w:val="22"/>
          <w:szCs w:val="22"/>
        </w:rPr>
        <w:t>UROLOGIA</w:t>
      </w:r>
      <w:r w:rsidR="005400E2">
        <w:rPr>
          <w:sz w:val="22"/>
          <w:szCs w:val="22"/>
        </w:rPr>
        <w:t xml:space="preserve">, </w:t>
      </w:r>
      <w:r w:rsidR="005400E2" w:rsidRPr="005400E2">
        <w:rPr>
          <w:b/>
          <w:sz w:val="22"/>
          <w:szCs w:val="22"/>
        </w:rPr>
        <w:t xml:space="preserve">AFFERENTE AL DIPARTIMENTO </w:t>
      </w:r>
      <w:r w:rsidR="00373E95">
        <w:rPr>
          <w:b/>
          <w:sz w:val="22"/>
          <w:szCs w:val="22"/>
        </w:rPr>
        <w:t xml:space="preserve">CURE CHIRURGICHE </w:t>
      </w:r>
      <w:r w:rsidR="005400E2" w:rsidRPr="005400E2">
        <w:rPr>
          <w:b/>
          <w:sz w:val="22"/>
          <w:szCs w:val="22"/>
        </w:rPr>
        <w:t xml:space="preserve">DELLA ASL N. </w:t>
      </w:r>
      <w:r w:rsidR="00373E95">
        <w:rPr>
          <w:b/>
          <w:sz w:val="22"/>
          <w:szCs w:val="22"/>
        </w:rPr>
        <w:t>5</w:t>
      </w:r>
      <w:r w:rsidR="005400E2" w:rsidRPr="005400E2">
        <w:rPr>
          <w:b/>
          <w:sz w:val="22"/>
          <w:szCs w:val="22"/>
        </w:rPr>
        <w:t xml:space="preserve"> D</w:t>
      </w:r>
      <w:r w:rsidR="00373E95">
        <w:rPr>
          <w:b/>
          <w:sz w:val="22"/>
          <w:szCs w:val="22"/>
        </w:rPr>
        <w:t>I ORISTANO</w:t>
      </w:r>
      <w:r w:rsidR="00854F0E" w:rsidRPr="005400E2">
        <w:rPr>
          <w:b/>
          <w:sz w:val="22"/>
          <w:szCs w:val="22"/>
        </w:rPr>
        <w:t>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proofErr w:type="gramStart"/>
      <w:r w:rsidRPr="000D5E6B">
        <w:rPr>
          <w:sz w:val="22"/>
          <w:szCs w:val="22"/>
        </w:rPr>
        <w:t>E</w:t>
      </w:r>
      <w:proofErr w:type="gramEnd"/>
      <w:r w:rsidRPr="000D5E6B">
        <w:rPr>
          <w:sz w:val="22"/>
          <w:szCs w:val="22"/>
        </w:rPr>
        <w:t xml:space="preserve">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</w:t>
            </w:r>
            <w:proofErr w:type="gramStart"/>
            <w:r>
              <w:rPr>
                <w:sz w:val="22"/>
                <w:szCs w:val="22"/>
              </w:rPr>
              <w:t>cittadinanza  _</w:t>
            </w:r>
            <w:proofErr w:type="gramEnd"/>
            <w:r>
              <w:rPr>
                <w:sz w:val="22"/>
                <w:szCs w:val="22"/>
              </w:rPr>
              <w:t>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20163">
              <w:rPr>
                <w:sz w:val="22"/>
                <w:szCs w:val="22"/>
              </w:rPr>
              <w:t>_________________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</w:t>
            </w:r>
            <w:r w:rsidR="00120163">
              <w:rPr>
                <w:b/>
                <w:sz w:val="22"/>
                <w:szCs w:val="22"/>
              </w:rPr>
              <w:t xml:space="preserve">___________________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120163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proofErr w:type="gramStart"/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</w:t>
            </w:r>
            <w:proofErr w:type="gramEnd"/>
            <w:r w:rsidR="001608C1" w:rsidRPr="000D5E6B">
              <w:rPr>
                <w:sz w:val="22"/>
                <w:szCs w:val="22"/>
              </w:rPr>
              <w:t>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</w:t>
            </w:r>
            <w:proofErr w:type="gramStart"/>
            <w:r w:rsidR="001608C1">
              <w:rPr>
                <w:sz w:val="22"/>
                <w:szCs w:val="22"/>
              </w:rPr>
              <w:t>…….</w:t>
            </w:r>
            <w:proofErr w:type="gramEnd"/>
            <w:r w:rsidR="001608C1">
              <w:rPr>
                <w:sz w:val="22"/>
                <w:szCs w:val="22"/>
              </w:rPr>
              <w:t>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 w:rsidR="000C3C88">
              <w:rPr>
                <w:sz w:val="22"/>
                <w:szCs w:val="22"/>
              </w:rPr>
              <w:t>.</w:t>
            </w:r>
            <w:proofErr w:type="gramEnd"/>
            <w:r w:rsidR="000C3C88"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20163">
              <w:t xml:space="preserve"> </w:t>
            </w:r>
            <w:r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</w:t>
            </w:r>
            <w:proofErr w:type="gramStart"/>
            <w:r w:rsidRPr="00120163">
              <w:rPr>
                <w:sz w:val="22"/>
                <w:szCs w:val="22"/>
                <w:lang w:val="en-US"/>
              </w:rPr>
              <w:t xml:space="preserve">A </w:t>
            </w:r>
            <w:proofErr w:type="gramEnd"/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proofErr w:type="spellStart"/>
            <w:r w:rsidRPr="00120163">
              <w:rPr>
                <w:sz w:val="22"/>
                <w:szCs w:val="22"/>
                <w:lang w:val="en-US"/>
              </w:rPr>
              <w:t>lett</w:t>
            </w:r>
            <w:proofErr w:type="spellEnd"/>
            <w:r w:rsidRPr="00120163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120163">
              <w:rPr>
                <w:sz w:val="22"/>
                <w:szCs w:val="22"/>
                <w:lang w:val="en-US"/>
              </w:rPr>
              <w:t xml:space="preserve">B </w:t>
            </w:r>
            <w:proofErr w:type="gramEnd"/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proofErr w:type="spellStart"/>
            <w:r w:rsidR="00DE0511" w:rsidRPr="00120163">
              <w:rPr>
                <w:sz w:val="22"/>
                <w:szCs w:val="22"/>
                <w:lang w:val="en-US"/>
              </w:rPr>
              <w:t>lett</w:t>
            </w:r>
            <w:proofErr w:type="spellEnd"/>
            <w:r w:rsidR="00DE0511" w:rsidRPr="00120163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120163">
              <w:rPr>
                <w:sz w:val="22"/>
                <w:szCs w:val="22"/>
                <w:lang w:val="en-US"/>
              </w:rPr>
              <w:t xml:space="preserve">C </w:t>
            </w:r>
            <w:proofErr w:type="gramEnd"/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proofErr w:type="spellStart"/>
            <w:r w:rsidRPr="00120163">
              <w:rPr>
                <w:sz w:val="22"/>
                <w:szCs w:val="22"/>
                <w:lang w:val="en-US"/>
              </w:rPr>
              <w:t>lett</w:t>
            </w:r>
            <w:proofErr w:type="spellEnd"/>
            <w:r w:rsidRPr="00120163">
              <w:rPr>
                <w:sz w:val="22"/>
                <w:szCs w:val="22"/>
                <w:lang w:val="en-US"/>
              </w:rPr>
              <w:t xml:space="preserve">. </w:t>
            </w:r>
            <w:r>
              <w:rPr>
                <w:sz w:val="22"/>
                <w:szCs w:val="22"/>
              </w:rPr>
              <w:t xml:space="preserve">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(art. 27, comma 1, CCNL 08/06/</w:t>
            </w:r>
            <w:proofErr w:type="gramStart"/>
            <w:r>
              <w:rPr>
                <w:sz w:val="22"/>
                <w:szCs w:val="22"/>
              </w:rPr>
              <w:t>2000 )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etc</w:t>
            </w:r>
            <w:proofErr w:type="spellEnd"/>
            <w:r>
              <w:rPr>
                <w:sz w:val="22"/>
                <w:szCs w:val="22"/>
              </w:rPr>
              <w:t xml:space="preserve">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gramStart"/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</w:t>
            </w:r>
            <w:r>
              <w:rPr>
                <w:sz w:val="22"/>
                <w:szCs w:val="22"/>
              </w:rPr>
              <w:t>……………………</w:t>
            </w:r>
            <w:proofErr w:type="gramStart"/>
            <w:r>
              <w:rPr>
                <w:sz w:val="22"/>
                <w:szCs w:val="22"/>
              </w:rPr>
              <w:t>_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</w:t>
            </w:r>
            <w:proofErr w:type="gramEnd"/>
            <w:r w:rsidR="001A228F"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120163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lastRenderedPageBreak/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</w:t>
      </w:r>
      <w:proofErr w:type="gramStart"/>
      <w:r w:rsidRPr="000D5E6B">
        <w:rPr>
          <w:bCs/>
          <w:sz w:val="22"/>
          <w:szCs w:val="22"/>
        </w:rPr>
        <w:t>1992  e</w:t>
      </w:r>
      <w:proofErr w:type="gramEnd"/>
      <w:r w:rsidRPr="000D5E6B">
        <w:rPr>
          <w:bCs/>
          <w:sz w:val="22"/>
          <w:szCs w:val="22"/>
        </w:rPr>
        <w:t xml:space="preserve"> </w:t>
      </w:r>
      <w:proofErr w:type="spellStart"/>
      <w:r w:rsidRPr="000D5E6B">
        <w:rPr>
          <w:bCs/>
          <w:sz w:val="22"/>
          <w:szCs w:val="22"/>
        </w:rPr>
        <w:t>ss.mm.ii</w:t>
      </w:r>
      <w:proofErr w:type="spellEnd"/>
      <w:r w:rsidRPr="000D5E6B">
        <w:rPr>
          <w:bCs/>
          <w:sz w:val="22"/>
          <w:szCs w:val="22"/>
        </w:rPr>
        <w:t>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 xml:space="preserve">cati sui siti internet aziendali dell’ARES e della ASL n. </w:t>
      </w:r>
      <w:r w:rsidR="00DE518B">
        <w:rPr>
          <w:bCs/>
          <w:sz w:val="22"/>
          <w:szCs w:val="22"/>
        </w:rPr>
        <w:t>5</w:t>
      </w:r>
      <w:r w:rsidR="004B124B">
        <w:rPr>
          <w:bCs/>
          <w:sz w:val="22"/>
          <w:szCs w:val="22"/>
        </w:rPr>
        <w:t xml:space="preserve"> </w:t>
      </w:r>
      <w:r w:rsidR="00DE518B">
        <w:rPr>
          <w:bCs/>
          <w:sz w:val="22"/>
          <w:szCs w:val="22"/>
        </w:rPr>
        <w:t>di Oristano</w:t>
      </w:r>
      <w:r w:rsidR="001608C1" w:rsidRPr="000D5E6B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stato informato, ai sensi del Regolamento (UE) n. 679/2016 e del D. </w:t>
      </w:r>
      <w:proofErr w:type="spellStart"/>
      <w:r w:rsidRPr="000D5E6B">
        <w:rPr>
          <w:bCs/>
          <w:sz w:val="22"/>
          <w:szCs w:val="22"/>
        </w:rPr>
        <w:t>Lgs</w:t>
      </w:r>
      <w:proofErr w:type="spellEnd"/>
      <w:r w:rsidRPr="000D5E6B">
        <w:rPr>
          <w:bCs/>
          <w:sz w:val="22"/>
          <w:szCs w:val="22"/>
        </w:rPr>
        <w:t xml:space="preserve">. n. 196 del 30 giugno 2003 e </w:t>
      </w:r>
      <w:proofErr w:type="spellStart"/>
      <w:r w:rsidRPr="000D5E6B">
        <w:rPr>
          <w:bCs/>
          <w:sz w:val="22"/>
          <w:szCs w:val="22"/>
        </w:rPr>
        <w:t>s.m.i.</w:t>
      </w:r>
      <w:proofErr w:type="spellEnd"/>
      <w:r w:rsidRPr="000D5E6B">
        <w:rPr>
          <w:bCs/>
          <w:sz w:val="22"/>
          <w:szCs w:val="22"/>
        </w:rPr>
        <w:t>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P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non effettuare la scelta in merito al rapporto esclusivo con il SSR, e di essere stato informato che lo stesso sarà immodificabile per tutta la durata dell’incarico, con specifica sottoscrizione della clausola nel contratto individuale, come previsto dalle </w:t>
      </w:r>
      <w:r w:rsidR="00DE518B"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 xml:space="preserve">Linee guida per l’espletamento delle procedure di conferimento degli incarichi di direzione di struttura complessa della dirigenza medica, medico veterinaria e sanitaria delle aziende e degli enti del SSR” </w:t>
      </w:r>
      <w:r w:rsidR="00120163">
        <w:rPr>
          <w:b/>
          <w:sz w:val="22"/>
          <w:szCs w:val="22"/>
        </w:rPr>
        <w:t>–</w:t>
      </w:r>
      <w:r w:rsidRPr="00590FA0">
        <w:rPr>
          <w:b/>
          <w:sz w:val="22"/>
          <w:szCs w:val="22"/>
        </w:rPr>
        <w:t xml:space="preserve"> Deliberazione</w:t>
      </w:r>
      <w:r w:rsidR="00120163"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="00120163"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="00120163"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="00120163">
        <w:rPr>
          <w:b/>
          <w:sz w:val="22"/>
          <w:szCs w:val="22"/>
        </w:rPr>
        <w:t xml:space="preserve"> </w:t>
      </w:r>
      <w:r w:rsidR="00DE518B">
        <w:rPr>
          <w:b/>
          <w:sz w:val="22"/>
          <w:szCs w:val="22"/>
        </w:rPr>
        <w:t>131</w:t>
      </w:r>
      <w:r w:rsidRPr="00590FA0">
        <w:rPr>
          <w:b/>
          <w:sz w:val="22"/>
          <w:szCs w:val="22"/>
        </w:rPr>
        <w:t>/</w:t>
      </w:r>
      <w:r w:rsidR="00DE518B">
        <w:rPr>
          <w:b/>
          <w:sz w:val="22"/>
          <w:szCs w:val="22"/>
        </w:rPr>
        <w:t>61</w:t>
      </w:r>
      <w:r w:rsidR="00120163"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del</w:t>
      </w:r>
      <w:r w:rsidR="00120163">
        <w:rPr>
          <w:b/>
          <w:sz w:val="22"/>
          <w:szCs w:val="22"/>
        </w:rPr>
        <w:t xml:space="preserve"> </w:t>
      </w:r>
      <w:r w:rsidR="00DE518B">
        <w:rPr>
          <w:b/>
          <w:sz w:val="22"/>
          <w:szCs w:val="22"/>
        </w:rPr>
        <w:t>06</w:t>
      </w:r>
      <w:r w:rsidR="004B124B">
        <w:rPr>
          <w:b/>
          <w:sz w:val="22"/>
          <w:szCs w:val="22"/>
        </w:rPr>
        <w:t>/0</w:t>
      </w:r>
      <w:r w:rsidR="00DE518B">
        <w:rPr>
          <w:b/>
          <w:sz w:val="22"/>
          <w:szCs w:val="22"/>
        </w:rPr>
        <w:t>4</w:t>
      </w:r>
      <w:r w:rsidR="004B124B">
        <w:rPr>
          <w:b/>
          <w:sz w:val="22"/>
          <w:szCs w:val="22"/>
        </w:rPr>
        <w:t>/20</w:t>
      </w:r>
      <w:r w:rsidR="00DE518B">
        <w:rPr>
          <w:b/>
          <w:sz w:val="22"/>
          <w:szCs w:val="22"/>
        </w:rPr>
        <w:t>23</w:t>
      </w:r>
      <w:bookmarkStart w:id="0" w:name="_GoBack"/>
      <w:bookmarkEnd w:id="0"/>
      <w:r w:rsidR="004B124B">
        <w:rPr>
          <w:b/>
          <w:sz w:val="22"/>
          <w:szCs w:val="22"/>
        </w:rPr>
        <w:t>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B10008" w:rsidRDefault="00B10008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B10008" w:rsidRDefault="00B10008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>. 445/2000) da utilizzare per tutti gli stati, fatti e qualità personali non compresi nel citato art. 46 DPR 445/2000 (ad esempio: attività di servizio...</w:t>
      </w:r>
      <w:proofErr w:type="spellStart"/>
      <w:r w:rsidRPr="0050744A">
        <w:rPr>
          <w:rFonts w:ascii="Times New Roman" w:hAnsi="Times New Roman"/>
          <w:szCs w:val="22"/>
        </w:rPr>
        <w:t>ecc</w:t>
      </w:r>
      <w:proofErr w:type="spellEnd"/>
      <w:r w:rsidRPr="0050744A">
        <w:rPr>
          <w:rFonts w:ascii="Times New Roman" w:hAnsi="Times New Roman"/>
          <w:szCs w:val="22"/>
        </w:rPr>
        <w:t xml:space="preserve">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tipologia del rapporto: specificare se trattasi di rapporto di lavoro dipendente (a tempo determinato o indeterminato) o autonomo (libero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 xml:space="preserve">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>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 xml:space="preserve">dichiarazione sostitutiva dell’atto di notorietà relativa alla conformità all’originale di una </w:t>
      </w:r>
      <w:proofErr w:type="spellStart"/>
      <w:r w:rsidRPr="0050744A">
        <w:rPr>
          <w:rFonts w:ascii="Times New Roman" w:hAnsi="Times New Roman"/>
          <w:b/>
          <w:szCs w:val="22"/>
        </w:rPr>
        <w:t>copia</w:t>
      </w:r>
      <w:r w:rsidRPr="0050744A">
        <w:rPr>
          <w:rFonts w:ascii="Times New Roman" w:hAnsi="Times New Roman"/>
          <w:b/>
          <w:bCs/>
          <w:szCs w:val="22"/>
        </w:rPr>
        <w:t>di</w:t>
      </w:r>
      <w:proofErr w:type="spellEnd"/>
      <w:r w:rsidRPr="0050744A">
        <w:rPr>
          <w:rFonts w:ascii="Times New Roman" w:hAnsi="Times New Roman"/>
          <w:b/>
          <w:bCs/>
          <w:szCs w:val="22"/>
        </w:rPr>
        <w:t xml:space="preserve">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lastRenderedPageBreak/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Chiunque rilasci dichiarazioni non veritiere o </w:t>
      </w:r>
      <w:proofErr w:type="spellStart"/>
      <w:r>
        <w:rPr>
          <w:rFonts w:ascii="Times New Roman" w:hAnsi="Times New Roman"/>
          <w:szCs w:val="22"/>
        </w:rPr>
        <w:t>falseè</w:t>
      </w:r>
      <w:proofErr w:type="spellEnd"/>
      <w:r>
        <w:rPr>
          <w:rFonts w:ascii="Times New Roman" w:hAnsi="Times New Roman"/>
          <w:szCs w:val="22"/>
        </w:rPr>
        <w:t xml:space="preserve">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 xml:space="preserve">(Art. 47 D.P.R. 28 </w:t>
      </w:r>
      <w:proofErr w:type="spellStart"/>
      <w:r w:rsidRPr="00A60652">
        <w:rPr>
          <w:b/>
          <w:bCs/>
          <w:lang w:val="en-US"/>
        </w:rPr>
        <w:t>dicembre</w:t>
      </w:r>
      <w:proofErr w:type="spellEnd"/>
      <w:r w:rsidRPr="00A60652">
        <w:rPr>
          <w:b/>
          <w:bCs/>
          <w:lang w:val="en-US"/>
        </w:rPr>
        <w:t xml:space="preserve">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</w:t>
      </w:r>
      <w:r w:rsidRPr="00A51166">
        <w:lastRenderedPageBreak/>
        <w:t xml:space="preserve">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 xml:space="preserve">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lastRenderedPageBreak/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>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8ED" w:rsidRDefault="00A048ED" w:rsidP="00012291">
      <w:r>
        <w:separator/>
      </w:r>
    </w:p>
  </w:endnote>
  <w:endnote w:type="continuationSeparator" w:id="0">
    <w:p w:rsidR="00A048ED" w:rsidRDefault="00A048ED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C21DD1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C21DD1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E518B">
      <w:rPr>
        <w:rStyle w:val="Numeropagina"/>
        <w:noProof/>
      </w:rPr>
      <w:t>15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C21DD1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C21DD1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C21DD1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C21DD1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C21DD1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C21DD1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8ED" w:rsidRDefault="00A048ED" w:rsidP="00012291">
      <w:r>
        <w:separator/>
      </w:r>
    </w:p>
  </w:footnote>
  <w:footnote w:type="continuationSeparator" w:id="0">
    <w:p w:rsidR="00A048ED" w:rsidRDefault="00A048ED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127CF"/>
    <w:rsid w:val="00120163"/>
    <w:rsid w:val="00126B66"/>
    <w:rsid w:val="00134D86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3E95"/>
    <w:rsid w:val="00375DDD"/>
    <w:rsid w:val="003966CB"/>
    <w:rsid w:val="00397009"/>
    <w:rsid w:val="003A096C"/>
    <w:rsid w:val="003A1AF1"/>
    <w:rsid w:val="003A2909"/>
    <w:rsid w:val="003B18E9"/>
    <w:rsid w:val="003C53F6"/>
    <w:rsid w:val="003D1EAF"/>
    <w:rsid w:val="003E317B"/>
    <w:rsid w:val="003E64EE"/>
    <w:rsid w:val="003F5EB2"/>
    <w:rsid w:val="004100AA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00E2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542F0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48ED"/>
    <w:rsid w:val="00A059B9"/>
    <w:rsid w:val="00A1032F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1DD1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24E7"/>
    <w:rsid w:val="00D35A84"/>
    <w:rsid w:val="00D41E5C"/>
    <w:rsid w:val="00D45147"/>
    <w:rsid w:val="00D45ED5"/>
    <w:rsid w:val="00D505EA"/>
    <w:rsid w:val="00D527C8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E518B"/>
    <w:rsid w:val="00DF14DC"/>
    <w:rsid w:val="00E01B8B"/>
    <w:rsid w:val="00E30455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2AD3A"/>
  <w15:docId w15:val="{CC8A99E4-9ADF-44A3-87C8-B20A6852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C0671-1F3D-4747-9340-9CE0DBF0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3976</Words>
  <Characters>33873</Characters>
  <Application>Microsoft Office Word</Application>
  <DocSecurity>0</DocSecurity>
  <Lines>282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Vittoria Pinna</cp:lastModifiedBy>
  <cp:revision>5</cp:revision>
  <cp:lastPrinted>2022-05-23T09:15:00Z</cp:lastPrinted>
  <dcterms:created xsi:type="dcterms:W3CDTF">2023-04-12T08:45:00Z</dcterms:created>
  <dcterms:modified xsi:type="dcterms:W3CDTF">2023-04-27T12:06:00Z</dcterms:modified>
</cp:coreProperties>
</file>