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Default="00500F55" w:rsidP="008077EE">
      <w:pPr>
        <w:ind w:left="4254" w:right="-1"/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telefono……………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   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357042" w:rsidRPr="009B5495" w:rsidRDefault="00357042" w:rsidP="00357042">
      <w:pPr>
        <w:jc w:val="center"/>
        <w:rPr>
          <w:sz w:val="22"/>
          <w:szCs w:val="22"/>
        </w:rPr>
      </w:pPr>
    </w:p>
    <w:p w:rsidR="00611C97" w:rsidRPr="00FE305E" w:rsidRDefault="002F743D" w:rsidP="00611C97">
      <w:pPr>
        <w:ind w:left="-284"/>
        <w:jc w:val="both"/>
        <w:rPr>
          <w:b/>
          <w:iCs/>
          <w:sz w:val="22"/>
          <w:szCs w:val="22"/>
        </w:rPr>
      </w:pPr>
      <w:r w:rsidRPr="00FE305E">
        <w:rPr>
          <w:b/>
          <w:sz w:val="22"/>
          <w:szCs w:val="22"/>
        </w:rPr>
        <w:t xml:space="preserve">DI ESSERE AMMESSO A PARTECIPARE ALLA SELEZIONE PUBBLICA PER IL CONFERIMENTO DI N. 1 INCARICO QUINQUENNALE, RINNOVABILE, DI DIRETTORE DI STRUTTURA COMPLESSA, PER LA DIREZIONE DELLA S.C. </w:t>
      </w:r>
      <w:r w:rsidR="00FE305E" w:rsidRPr="00FE305E">
        <w:rPr>
          <w:b/>
          <w:sz w:val="22"/>
          <w:szCs w:val="22"/>
        </w:rPr>
        <w:t>DIREZIONE SANITARIA DI PRESIDIO</w:t>
      </w:r>
      <w:r w:rsidRPr="00FE305E">
        <w:rPr>
          <w:b/>
          <w:sz w:val="22"/>
          <w:szCs w:val="22"/>
        </w:rPr>
        <w:t xml:space="preserve"> DELLA ASL</w:t>
      </w:r>
      <w:r w:rsidRPr="00FE305E">
        <w:rPr>
          <w:b/>
          <w:spacing w:val="-1"/>
          <w:sz w:val="22"/>
          <w:szCs w:val="22"/>
        </w:rPr>
        <w:t xml:space="preserve"> N</w:t>
      </w:r>
      <w:r w:rsidR="00FE305E" w:rsidRPr="00FE305E">
        <w:rPr>
          <w:b/>
          <w:spacing w:val="-1"/>
          <w:sz w:val="22"/>
          <w:szCs w:val="22"/>
        </w:rPr>
        <w:t>. 5</w:t>
      </w:r>
      <w:r w:rsidRPr="00FE305E">
        <w:rPr>
          <w:b/>
          <w:spacing w:val="-1"/>
          <w:sz w:val="22"/>
          <w:szCs w:val="22"/>
        </w:rPr>
        <w:t xml:space="preserve"> </w:t>
      </w:r>
      <w:r w:rsidRPr="00FE305E">
        <w:rPr>
          <w:b/>
          <w:sz w:val="22"/>
          <w:szCs w:val="22"/>
        </w:rPr>
        <w:t>DI</w:t>
      </w:r>
      <w:r w:rsidRPr="00FE305E">
        <w:rPr>
          <w:b/>
          <w:spacing w:val="1"/>
          <w:sz w:val="22"/>
          <w:szCs w:val="22"/>
        </w:rPr>
        <w:t xml:space="preserve"> </w:t>
      </w:r>
      <w:r w:rsidR="00FE305E" w:rsidRPr="00FE305E">
        <w:rPr>
          <w:b/>
          <w:sz w:val="22"/>
          <w:szCs w:val="22"/>
        </w:rPr>
        <w:t>ORISTANO.</w:t>
      </w:r>
    </w:p>
    <w:p w:rsidR="00593406" w:rsidRDefault="00593406" w:rsidP="006936A0">
      <w:pPr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608C1">
              <w:rPr>
                <w:sz w:val="22"/>
                <w:szCs w:val="22"/>
              </w:rPr>
              <w:t>Medicina e Chirurgia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Medici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DE0511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Pr="000D5E6B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854F0E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FE305E">
        <w:rPr>
          <w:bCs/>
          <w:sz w:val="22"/>
          <w:szCs w:val="22"/>
        </w:rPr>
        <w:t>ndali dell’ARES e della ASL n. 5 di Oristano</w:t>
      </w:r>
      <w:r w:rsidR="001608C1" w:rsidRPr="000D5E6B">
        <w:rPr>
          <w:bCs/>
          <w:sz w:val="22"/>
          <w:szCs w:val="22"/>
        </w:rPr>
        <w:t>;</w:t>
      </w:r>
    </w:p>
    <w:p w:rsidR="001608C1" w:rsidRPr="00FC4247" w:rsidRDefault="001608C1" w:rsidP="00FC424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FC4247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 w:rsidRPr="00FC4247">
        <w:rPr>
          <w:bCs/>
          <w:sz w:val="22"/>
          <w:szCs w:val="22"/>
        </w:rPr>
        <w:t>zato, comunicati all’Azienda ARES</w:t>
      </w:r>
      <w:r w:rsidRPr="00FC4247">
        <w:rPr>
          <w:bCs/>
          <w:sz w:val="22"/>
          <w:szCs w:val="22"/>
        </w:rPr>
        <w:t>, è finalizzato unicamente all’espletamento della procedura selettiva prevista pe</w:t>
      </w:r>
      <w:r w:rsidR="00FC4247" w:rsidRPr="00FC4247">
        <w:rPr>
          <w:bCs/>
          <w:sz w:val="22"/>
          <w:szCs w:val="22"/>
        </w:rPr>
        <w:t xml:space="preserve">r il conferimento dell’incarico, come specificato nella </w:t>
      </w:r>
      <w:r w:rsidR="00FC4247" w:rsidRPr="00FC4247">
        <w:rPr>
          <w:b/>
          <w:sz w:val="22"/>
          <w:szCs w:val="22"/>
        </w:rPr>
        <w:t xml:space="preserve">INFORMATIVA PRIVACY, </w:t>
      </w:r>
      <w:r w:rsidR="00FC4247" w:rsidRPr="00FC4247">
        <w:rPr>
          <w:sz w:val="22"/>
          <w:szCs w:val="22"/>
        </w:rPr>
        <w:t>allegata all’avviso di selezione;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EB1BB2" w:rsidRPr="00590FA0" w:rsidRDefault="00EB1BB2" w:rsidP="00EB1BB2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>
        <w:rPr>
          <w:b/>
          <w:sz w:val="22"/>
          <w:szCs w:val="22"/>
        </w:rPr>
        <w:t>13/61 del 06/04/2023.</w:t>
      </w:r>
    </w:p>
    <w:p w:rsidR="00EB1BB2" w:rsidRPr="000D5E6B" w:rsidRDefault="00EB1BB2" w:rsidP="00EB1BB2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EB1BB2" w:rsidRPr="000D5E6B" w:rsidRDefault="00EB1BB2" w:rsidP="00EB1BB2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EB1BB2" w:rsidRDefault="00EB1BB2" w:rsidP="00EB1BB2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B1BB2" w:rsidRDefault="00EB1BB2" w:rsidP="00EB1BB2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B1BB2" w:rsidRDefault="00EB1BB2" w:rsidP="00EB1BB2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B1BB2" w:rsidRPr="000D5E6B" w:rsidRDefault="00EB1BB2" w:rsidP="00EB1BB2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EB1BB2" w:rsidRPr="000D5E6B" w:rsidRDefault="00EB1BB2" w:rsidP="00EB1BB2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EB1BB2" w:rsidRPr="000D5E6B" w:rsidRDefault="00EB1BB2" w:rsidP="00EB1BB2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EB1BB2" w:rsidRPr="000D5E6B" w:rsidRDefault="00EB1BB2" w:rsidP="00EB1BB2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EB1BB2" w:rsidRPr="000D5E6B" w:rsidRDefault="00EB1BB2" w:rsidP="00EB1BB2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EB1BB2" w:rsidRPr="00A70B63" w:rsidRDefault="00EB1BB2" w:rsidP="00EB1BB2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EB1BB2" w:rsidRPr="000D5E6B" w:rsidRDefault="00EB1BB2" w:rsidP="00EB1BB2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EB1BB2" w:rsidRPr="000D5E6B" w:rsidRDefault="00EB1BB2" w:rsidP="00EB1BB2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EB1BB2" w:rsidRPr="000D5E6B" w:rsidRDefault="00EB1BB2" w:rsidP="00EB1BB2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EB1BB2" w:rsidRDefault="00EB1BB2" w:rsidP="00EB1BB2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B10008" w:rsidRDefault="00B10008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B10008" w:rsidRDefault="00B10008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</w:t>
      </w:r>
      <w:r w:rsidRPr="0050744A">
        <w:rPr>
          <w:rFonts w:ascii="Times New Roman" w:hAnsi="Times New Roman"/>
          <w:szCs w:val="22"/>
        </w:rPr>
        <w:lastRenderedPageBreak/>
        <w:t>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</w:t>
      </w:r>
      <w:r w:rsidR="00272D68">
        <w:rPr>
          <w:b/>
          <w:bCs/>
          <w:color w:val="000000"/>
        </w:rPr>
        <w:t xml:space="preserve">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lastRenderedPageBreak/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F55" w:rsidRDefault="00500F55" w:rsidP="00012291">
      <w:r>
        <w:separator/>
      </w:r>
    </w:p>
  </w:endnote>
  <w:endnote w:type="continuationSeparator" w:id="0">
    <w:p w:rsidR="00500F55" w:rsidRDefault="00500F55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19164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36A0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19164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076EB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6936A0">
    <w:pPr>
      <w:pStyle w:val="Pidipagina"/>
    </w:pPr>
    <w:r w:rsidRPr="003966CB">
      <w:rPr>
        <w:rStyle w:val="Numeropagina"/>
      </w:rPr>
      <w:t xml:space="preserve">Pagina </w:t>
    </w:r>
    <w:r w:rsidR="00191648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191648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191648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191648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191648" w:rsidRPr="003966CB">
      <w:rPr>
        <w:rStyle w:val="Numeropagina"/>
      </w:rPr>
      <w:fldChar w:fldCharType="separate"/>
    </w:r>
    <w:r w:rsidR="00F120BF">
      <w:rPr>
        <w:rStyle w:val="Numeropagina"/>
        <w:noProof/>
      </w:rPr>
      <w:t>15</w:t>
    </w:r>
    <w:r w:rsidR="00191648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F55" w:rsidRDefault="00500F55" w:rsidP="00012291">
      <w:r>
        <w:separator/>
      </w:r>
    </w:p>
  </w:footnote>
  <w:footnote w:type="continuationSeparator" w:id="0">
    <w:p w:rsidR="00500F55" w:rsidRDefault="00500F55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E2CEF"/>
    <w:rsid w:val="000F6A54"/>
    <w:rsid w:val="001000BD"/>
    <w:rsid w:val="001127CF"/>
    <w:rsid w:val="00126B66"/>
    <w:rsid w:val="001316DD"/>
    <w:rsid w:val="00134D86"/>
    <w:rsid w:val="00147EE2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C3AA9"/>
    <w:rsid w:val="001E273F"/>
    <w:rsid w:val="001E61A3"/>
    <w:rsid w:val="001F2B3E"/>
    <w:rsid w:val="001F46A3"/>
    <w:rsid w:val="00225411"/>
    <w:rsid w:val="002257B4"/>
    <w:rsid w:val="0024131B"/>
    <w:rsid w:val="002448EB"/>
    <w:rsid w:val="00266A94"/>
    <w:rsid w:val="00272857"/>
    <w:rsid w:val="00272A7E"/>
    <w:rsid w:val="00272D68"/>
    <w:rsid w:val="002755B3"/>
    <w:rsid w:val="00282835"/>
    <w:rsid w:val="00286D81"/>
    <w:rsid w:val="002A3647"/>
    <w:rsid w:val="002B37A0"/>
    <w:rsid w:val="002C336D"/>
    <w:rsid w:val="002D71E4"/>
    <w:rsid w:val="002E243B"/>
    <w:rsid w:val="002F59B6"/>
    <w:rsid w:val="002F743D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5AD0"/>
    <w:rsid w:val="003E64EE"/>
    <w:rsid w:val="003F5EB2"/>
    <w:rsid w:val="004100AA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87"/>
    <w:rsid w:val="004E3E50"/>
    <w:rsid w:val="004F3C6B"/>
    <w:rsid w:val="0050089F"/>
    <w:rsid w:val="00500F55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D5356"/>
    <w:rsid w:val="006E2E3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0D92"/>
    <w:rsid w:val="007A3E71"/>
    <w:rsid w:val="007A4EC2"/>
    <w:rsid w:val="007B0DC0"/>
    <w:rsid w:val="007B4EE8"/>
    <w:rsid w:val="007C3111"/>
    <w:rsid w:val="007D056E"/>
    <w:rsid w:val="007E434D"/>
    <w:rsid w:val="007F13A9"/>
    <w:rsid w:val="008017BB"/>
    <w:rsid w:val="008048B8"/>
    <w:rsid w:val="00804992"/>
    <w:rsid w:val="008077EE"/>
    <w:rsid w:val="008146BD"/>
    <w:rsid w:val="00820478"/>
    <w:rsid w:val="008228BD"/>
    <w:rsid w:val="00854F0E"/>
    <w:rsid w:val="008555D9"/>
    <w:rsid w:val="00857407"/>
    <w:rsid w:val="008625BD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03FE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06A35"/>
    <w:rsid w:val="00A12BBE"/>
    <w:rsid w:val="00A17E77"/>
    <w:rsid w:val="00A21153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16430"/>
    <w:rsid w:val="00B258A0"/>
    <w:rsid w:val="00B401DB"/>
    <w:rsid w:val="00B40E78"/>
    <w:rsid w:val="00B80EA2"/>
    <w:rsid w:val="00B91E25"/>
    <w:rsid w:val="00BA1038"/>
    <w:rsid w:val="00BA1404"/>
    <w:rsid w:val="00BA4518"/>
    <w:rsid w:val="00BB165B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9742F"/>
    <w:rsid w:val="00CD726D"/>
    <w:rsid w:val="00CE731A"/>
    <w:rsid w:val="00CF0BA1"/>
    <w:rsid w:val="00D076EB"/>
    <w:rsid w:val="00D20CF6"/>
    <w:rsid w:val="00D26CD2"/>
    <w:rsid w:val="00D324E7"/>
    <w:rsid w:val="00D35A84"/>
    <w:rsid w:val="00D41E5C"/>
    <w:rsid w:val="00D45147"/>
    <w:rsid w:val="00D45ED5"/>
    <w:rsid w:val="00D505EA"/>
    <w:rsid w:val="00D527C8"/>
    <w:rsid w:val="00D603E8"/>
    <w:rsid w:val="00D722DE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30455"/>
    <w:rsid w:val="00E35FDC"/>
    <w:rsid w:val="00E36EBC"/>
    <w:rsid w:val="00E6266D"/>
    <w:rsid w:val="00E64328"/>
    <w:rsid w:val="00E71E44"/>
    <w:rsid w:val="00E91A96"/>
    <w:rsid w:val="00E92AEF"/>
    <w:rsid w:val="00EB1BB2"/>
    <w:rsid w:val="00EB4501"/>
    <w:rsid w:val="00EE4691"/>
    <w:rsid w:val="00EF2015"/>
    <w:rsid w:val="00EF76CC"/>
    <w:rsid w:val="00EF7F6D"/>
    <w:rsid w:val="00F120BF"/>
    <w:rsid w:val="00F2139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C4247"/>
    <w:rsid w:val="00FD5C44"/>
    <w:rsid w:val="00FE305E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55C822-A687-4107-9FBA-F80618D8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7BA77-6E3B-42D2-B14D-E3361EB8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5684</Words>
  <Characters>32400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Sanls0789</dc:creator>
  <cp:keywords/>
  <dc:description/>
  <cp:lastModifiedBy>Debora Steri</cp:lastModifiedBy>
  <cp:revision>2</cp:revision>
  <cp:lastPrinted>2022-05-23T09:15:00Z</cp:lastPrinted>
  <dcterms:created xsi:type="dcterms:W3CDTF">2023-07-27T07:31:00Z</dcterms:created>
  <dcterms:modified xsi:type="dcterms:W3CDTF">2023-07-27T07:31:00Z</dcterms:modified>
</cp:coreProperties>
</file>