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F21FDD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telefono……………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   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7A297E" w:rsidRDefault="007A297E" w:rsidP="00357042">
      <w:pPr>
        <w:jc w:val="center"/>
        <w:rPr>
          <w:b/>
          <w:sz w:val="22"/>
          <w:szCs w:val="22"/>
        </w:rPr>
      </w:pPr>
    </w:p>
    <w:p w:rsidR="007A297E" w:rsidRDefault="007A297E" w:rsidP="00357042">
      <w:pPr>
        <w:jc w:val="center"/>
        <w:rPr>
          <w:b/>
          <w:sz w:val="22"/>
          <w:szCs w:val="22"/>
        </w:rPr>
      </w:pPr>
    </w:p>
    <w:p w:rsidR="007A297E" w:rsidRDefault="007A297E" w:rsidP="00357042">
      <w:pPr>
        <w:jc w:val="center"/>
        <w:rPr>
          <w:b/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E33CAD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E33CAD">
        <w:rPr>
          <w:b/>
          <w:sz w:val="22"/>
          <w:szCs w:val="22"/>
        </w:rPr>
        <w:t>DI ESSERE AMMESSO A PARTECIPARE ALLA SELEZIONE PUBBL</w:t>
      </w:r>
      <w:r w:rsidR="006936A0" w:rsidRPr="00E33CAD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E33CAD">
        <w:rPr>
          <w:b/>
          <w:sz w:val="22"/>
          <w:szCs w:val="22"/>
        </w:rPr>
        <w:t xml:space="preserve">PER LA DIREZIONE DELLA S.C. </w:t>
      </w:r>
      <w:r w:rsidR="007A297E">
        <w:rPr>
          <w:b/>
          <w:sz w:val="22"/>
          <w:szCs w:val="22"/>
        </w:rPr>
        <w:t xml:space="preserve">SERVIZIO PSIACHIATRICO DI DIAGNOSI E </w:t>
      </w:r>
      <w:r w:rsidR="007D10D6">
        <w:rPr>
          <w:b/>
          <w:bCs/>
          <w:sz w:val="22"/>
          <w:szCs w:val="22"/>
        </w:rPr>
        <w:t xml:space="preserve">AFFERENTE AL DIPARTIMENTO </w:t>
      </w:r>
      <w:r w:rsidR="007A297E">
        <w:rPr>
          <w:b/>
          <w:bCs/>
          <w:sz w:val="22"/>
          <w:szCs w:val="22"/>
        </w:rPr>
        <w:t xml:space="preserve">DI SALUTE MENTALE E DELLE DIPENDENZE </w:t>
      </w:r>
      <w:r w:rsidR="007A297E">
        <w:rPr>
          <w:b/>
          <w:sz w:val="22"/>
          <w:szCs w:val="22"/>
        </w:rPr>
        <w:t>DELLA ASL N. 7</w:t>
      </w:r>
      <w:r w:rsidR="00E33CAD" w:rsidRPr="00E33CAD">
        <w:rPr>
          <w:b/>
          <w:sz w:val="22"/>
          <w:szCs w:val="22"/>
        </w:rPr>
        <w:t xml:space="preserve"> </w:t>
      </w:r>
      <w:r w:rsidR="007A297E">
        <w:rPr>
          <w:b/>
          <w:sz w:val="22"/>
          <w:szCs w:val="22"/>
        </w:rPr>
        <w:t>SULCIS IGLESIENTE.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608C1">
              <w:rPr>
                <w:sz w:val="22"/>
                <w:szCs w:val="22"/>
              </w:rPr>
              <w:t>Medicina e Chirurgia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 xml:space="preserve">(Nel caso di titolo di studio conseguito all’estero indicare gli estremi del provvedimento ministeriale con il quale è </w:t>
            </w:r>
            <w:r w:rsidRPr="00956508">
              <w:rPr>
                <w:i/>
                <w:color w:val="000000"/>
              </w:rPr>
              <w:lastRenderedPageBreak/>
              <w:t>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Medici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</w:t>
      </w:r>
      <w:r w:rsidR="00683FE1">
        <w:rPr>
          <w:bCs/>
          <w:sz w:val="22"/>
          <w:szCs w:val="22"/>
        </w:rPr>
        <w:t>lla ASL n. 7 Sulcis Iglesiente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373785" w:rsidRPr="00590FA0" w:rsidRDefault="00373785" w:rsidP="00373785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</w:t>
      </w:r>
      <w:r w:rsidRPr="00590FA0">
        <w:rPr>
          <w:b/>
          <w:sz w:val="22"/>
          <w:szCs w:val="22"/>
        </w:rPr>
        <w:lastRenderedPageBreak/>
        <w:t xml:space="preserve">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>le aziende e degli enti del SSR  - D.</w:t>
      </w:r>
      <w:r w:rsidRPr="00590FA0">
        <w:rPr>
          <w:b/>
          <w:sz w:val="22"/>
          <w:szCs w:val="22"/>
        </w:rPr>
        <w:t>G.R.</w:t>
      </w:r>
      <w:r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>
        <w:rPr>
          <w:b/>
          <w:sz w:val="22"/>
          <w:szCs w:val="22"/>
        </w:rPr>
        <w:t xml:space="preserve"> 13/61 del 06/04/2023.</w:t>
      </w:r>
    </w:p>
    <w:p w:rsidR="002523A1" w:rsidRDefault="002523A1" w:rsidP="00373785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lastRenderedPageBreak/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FDD" w:rsidRDefault="00F21FDD" w:rsidP="00012291">
      <w:r>
        <w:separator/>
      </w:r>
    </w:p>
  </w:endnote>
  <w:endnote w:type="continuationSeparator" w:id="0">
    <w:p w:rsidR="00F21FDD" w:rsidRDefault="00F21FDD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DF2FBF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36A0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DF2FBF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0039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936A0">
    <w:pPr>
      <w:pStyle w:val="Pidipagina"/>
    </w:pPr>
    <w:r w:rsidRPr="003966CB">
      <w:rPr>
        <w:rStyle w:val="Numeropagina"/>
      </w:rPr>
      <w:t xml:space="preserve">Pagina </w:t>
    </w:r>
    <w:r w:rsidR="00DF2FBF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DF2FBF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DF2FBF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DF2FBF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DF2FBF" w:rsidRPr="003966CB">
      <w:rPr>
        <w:rStyle w:val="Numeropagina"/>
      </w:rPr>
      <w:fldChar w:fldCharType="separate"/>
    </w:r>
    <w:r w:rsidR="00F120BF">
      <w:rPr>
        <w:rStyle w:val="Numeropagina"/>
        <w:noProof/>
      </w:rPr>
      <w:t>15</w:t>
    </w:r>
    <w:r w:rsidR="00DF2FBF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FDD" w:rsidRDefault="00F21FDD" w:rsidP="00012291">
      <w:r>
        <w:separator/>
      </w:r>
    </w:p>
  </w:footnote>
  <w:footnote w:type="continuationSeparator" w:id="0">
    <w:p w:rsidR="00F21FDD" w:rsidRDefault="00F21FDD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C7588"/>
    <w:rsid w:val="000D5E6B"/>
    <w:rsid w:val="000F6A54"/>
    <w:rsid w:val="001000BD"/>
    <w:rsid w:val="001127CF"/>
    <w:rsid w:val="00126B66"/>
    <w:rsid w:val="00134D86"/>
    <w:rsid w:val="00140D05"/>
    <w:rsid w:val="00147EE2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523A1"/>
    <w:rsid w:val="002666FC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D71E4"/>
    <w:rsid w:val="002E243B"/>
    <w:rsid w:val="002E4A03"/>
    <w:rsid w:val="002F59B6"/>
    <w:rsid w:val="00300394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3785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A323D"/>
    <w:rsid w:val="005C0A05"/>
    <w:rsid w:val="005C0B14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82317"/>
    <w:rsid w:val="00683FE1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297E"/>
    <w:rsid w:val="007A3E71"/>
    <w:rsid w:val="007A4EC2"/>
    <w:rsid w:val="007B0DC0"/>
    <w:rsid w:val="007B4EE8"/>
    <w:rsid w:val="007C3111"/>
    <w:rsid w:val="007C4857"/>
    <w:rsid w:val="007D056E"/>
    <w:rsid w:val="007D10D6"/>
    <w:rsid w:val="007E434D"/>
    <w:rsid w:val="007F13A9"/>
    <w:rsid w:val="008017BB"/>
    <w:rsid w:val="00804992"/>
    <w:rsid w:val="008077EE"/>
    <w:rsid w:val="008146BD"/>
    <w:rsid w:val="00820478"/>
    <w:rsid w:val="008228BD"/>
    <w:rsid w:val="00850783"/>
    <w:rsid w:val="008555D9"/>
    <w:rsid w:val="00857407"/>
    <w:rsid w:val="008625BD"/>
    <w:rsid w:val="00866B12"/>
    <w:rsid w:val="00874EC3"/>
    <w:rsid w:val="00887AA6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3796E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246"/>
    <w:rsid w:val="00DD16C8"/>
    <w:rsid w:val="00DD375A"/>
    <w:rsid w:val="00DD5E4E"/>
    <w:rsid w:val="00DD6197"/>
    <w:rsid w:val="00DE0511"/>
    <w:rsid w:val="00DF14DC"/>
    <w:rsid w:val="00DF2FBF"/>
    <w:rsid w:val="00E01B8B"/>
    <w:rsid w:val="00E30455"/>
    <w:rsid w:val="00E33CAD"/>
    <w:rsid w:val="00E35FDC"/>
    <w:rsid w:val="00E36EBC"/>
    <w:rsid w:val="00E6266D"/>
    <w:rsid w:val="00E64328"/>
    <w:rsid w:val="00E71E44"/>
    <w:rsid w:val="00E91A96"/>
    <w:rsid w:val="00E92AEF"/>
    <w:rsid w:val="00EB4501"/>
    <w:rsid w:val="00EE4691"/>
    <w:rsid w:val="00EF2015"/>
    <w:rsid w:val="00EF76CC"/>
    <w:rsid w:val="00EF7F6D"/>
    <w:rsid w:val="00F120BF"/>
    <w:rsid w:val="00F21FDD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4FCF49-ADAC-4642-8DF6-92318A04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83BD2-2773-4380-ADF8-BFA8E25A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5695</Words>
  <Characters>32462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2023-12-11T11:40:00Z</dcterms:created>
  <dcterms:modified xsi:type="dcterms:W3CDTF">2023-12-11T11:40:00Z</dcterms:modified>
</cp:coreProperties>
</file>