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195953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>ICA PER IL CONFERIMENTO DI N. 1 INCARICO QUINQUENNALE, RINNOVABILE, DI DIRETTORE DI STRUTTURA COMPLESSA</w:t>
      </w:r>
      <w:r w:rsidR="00885B53">
        <w:rPr>
          <w:b/>
          <w:sz w:val="22"/>
          <w:szCs w:val="22"/>
        </w:rPr>
        <w:t xml:space="preserve"> DI DIREZIONE MEDICA DI PRESIDIO DEL PO SIRAI DI CARBONIA DELLA ASL 7 DEL SULCIS IGLESIENTE.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16069C">
              <w:rPr>
                <w:sz w:val="22"/>
                <w:szCs w:val="22"/>
              </w:rPr>
              <w:t xml:space="preserve"> Diploma 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 xml:space="preserve">albo dell’ordine ………………………..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…………………………..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r>
              <w:rPr>
                <w:sz w:val="22"/>
                <w:szCs w:val="22"/>
              </w:rPr>
              <w:t xml:space="preserve"> ..………………………………………………………………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 ..……………………………………………………………………………………………………………………..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</w:t>
            </w:r>
            <w:r w:rsidR="0016069C">
              <w:rPr>
                <w:sz w:val="22"/>
                <w:szCs w:val="22"/>
              </w:rPr>
              <w:t>t. 27, comma 1, CCNL 08/06/2000</w:t>
            </w:r>
            <w:r>
              <w:rPr>
                <w:sz w:val="22"/>
                <w:szCs w:val="22"/>
              </w:rPr>
              <w:t xml:space="preserve">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………..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lastRenderedPageBreak/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della ASL n.</w:t>
      </w:r>
      <w:r w:rsidR="009D44F7">
        <w:rPr>
          <w:bCs/>
          <w:sz w:val="22"/>
          <w:szCs w:val="22"/>
        </w:rPr>
        <w:t xml:space="preserve"> </w:t>
      </w:r>
      <w:r w:rsidR="00EB52F4">
        <w:rPr>
          <w:bCs/>
          <w:sz w:val="22"/>
          <w:szCs w:val="22"/>
        </w:rPr>
        <w:t>7 del Sulcis Iglesiente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8144A8" w:rsidRPr="00590FA0" w:rsidRDefault="008144A8" w:rsidP="008144A8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lastRenderedPageBreak/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lastRenderedPageBreak/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lastRenderedPageBreak/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953" w:rsidRDefault="00195953" w:rsidP="00012291">
      <w:r>
        <w:separator/>
      </w:r>
    </w:p>
  </w:endnote>
  <w:endnote w:type="continuationSeparator" w:id="0">
    <w:p w:rsidR="00195953" w:rsidRDefault="00195953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F561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953" w:rsidRDefault="00195953" w:rsidP="00012291">
      <w:r>
        <w:separator/>
      </w:r>
    </w:p>
  </w:footnote>
  <w:footnote w:type="continuationSeparator" w:id="0">
    <w:p w:rsidR="00195953" w:rsidRDefault="00195953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5610"/>
    <w:rsid w:val="000F6A54"/>
    <w:rsid w:val="001000BD"/>
    <w:rsid w:val="0011206F"/>
    <w:rsid w:val="001127CF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5953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C428D"/>
    <w:rsid w:val="003D1EAF"/>
    <w:rsid w:val="003E317B"/>
    <w:rsid w:val="003E64EE"/>
    <w:rsid w:val="003F5EB2"/>
    <w:rsid w:val="004100AA"/>
    <w:rsid w:val="004164D7"/>
    <w:rsid w:val="0041651B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C00F8"/>
    <w:rsid w:val="005C0A05"/>
    <w:rsid w:val="005F7B64"/>
    <w:rsid w:val="00605167"/>
    <w:rsid w:val="00611AA9"/>
    <w:rsid w:val="00611C97"/>
    <w:rsid w:val="0061563F"/>
    <w:rsid w:val="00617245"/>
    <w:rsid w:val="00625A50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A6E7F"/>
    <w:rsid w:val="006B64B2"/>
    <w:rsid w:val="006B7A0F"/>
    <w:rsid w:val="006C4258"/>
    <w:rsid w:val="006D4CD4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3FCA"/>
    <w:rsid w:val="0073784B"/>
    <w:rsid w:val="0074132C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555D9"/>
    <w:rsid w:val="00857407"/>
    <w:rsid w:val="008625BD"/>
    <w:rsid w:val="00866B12"/>
    <w:rsid w:val="00874EC3"/>
    <w:rsid w:val="00885B53"/>
    <w:rsid w:val="00887AA6"/>
    <w:rsid w:val="00890F95"/>
    <w:rsid w:val="00893AA9"/>
    <w:rsid w:val="008A0E37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1FC1"/>
    <w:rsid w:val="009C3719"/>
    <w:rsid w:val="009D314D"/>
    <w:rsid w:val="009D44F7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7967"/>
    <w:rsid w:val="00E30455"/>
    <w:rsid w:val="00E33CAD"/>
    <w:rsid w:val="00E35FDC"/>
    <w:rsid w:val="00E36EBC"/>
    <w:rsid w:val="00E6266D"/>
    <w:rsid w:val="00E64328"/>
    <w:rsid w:val="00E71E44"/>
    <w:rsid w:val="00E918AA"/>
    <w:rsid w:val="00E91A96"/>
    <w:rsid w:val="00E92AEF"/>
    <w:rsid w:val="00EB4501"/>
    <w:rsid w:val="00EB52F4"/>
    <w:rsid w:val="00EE4691"/>
    <w:rsid w:val="00EF2015"/>
    <w:rsid w:val="00EF76CC"/>
    <w:rsid w:val="00EF7F6D"/>
    <w:rsid w:val="00F120BF"/>
    <w:rsid w:val="00F24018"/>
    <w:rsid w:val="00F263D5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26C19-B8DE-4A55-AF4C-D191761C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5696</Words>
  <Characters>32473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2023-12-11T11:38:00Z</dcterms:created>
  <dcterms:modified xsi:type="dcterms:W3CDTF">2023-12-11T11:38:00Z</dcterms:modified>
</cp:coreProperties>
</file>