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120163" w:rsidRDefault="00EB2528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</w:t>
            </w:r>
            <w:r w:rsidR="000B239D">
              <w:rPr>
                <w:sz w:val="22"/>
                <w:szCs w:val="22"/>
              </w:rPr>
              <w:t xml:space="preserve"> </w:t>
            </w:r>
            <w:r w:rsidR="00E30455" w:rsidRPr="000D5E6B">
              <w:rPr>
                <w:sz w:val="22"/>
                <w:szCs w:val="22"/>
              </w:rPr>
              <w:t>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</w:t>
            </w:r>
            <w:r w:rsidR="000B239D">
              <w:rPr>
                <w:sz w:val="22"/>
                <w:szCs w:val="22"/>
              </w:rPr>
              <w:t xml:space="preserve"> ………………………… </w:t>
            </w:r>
            <w:r w:rsidRPr="000D5E6B">
              <w:rPr>
                <w:sz w:val="22"/>
                <w:szCs w:val="22"/>
              </w:rPr>
              <w:t>città</w:t>
            </w:r>
            <w:r w:rsidR="000B239D">
              <w:rPr>
                <w:sz w:val="22"/>
                <w:szCs w:val="22"/>
              </w:rPr>
              <w:t xml:space="preserve"> ……………….…………………… </w:t>
            </w:r>
            <w:r w:rsidRPr="000D5E6B">
              <w:rPr>
                <w:sz w:val="22"/>
                <w:szCs w:val="22"/>
              </w:rPr>
              <w:t>prov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0B239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</w:t>
            </w:r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357042" w:rsidRPr="009B5495" w:rsidRDefault="00357042" w:rsidP="00357042">
      <w:pPr>
        <w:jc w:val="center"/>
        <w:rPr>
          <w:sz w:val="22"/>
          <w:szCs w:val="22"/>
        </w:rPr>
      </w:pPr>
    </w:p>
    <w:p w:rsidR="00611C97" w:rsidRPr="00854F0E" w:rsidRDefault="002B37A0" w:rsidP="00611C97">
      <w:pPr>
        <w:ind w:left="-284"/>
        <w:jc w:val="both"/>
        <w:rPr>
          <w:b/>
          <w:iCs/>
          <w:sz w:val="22"/>
          <w:szCs w:val="22"/>
        </w:rPr>
      </w:pPr>
      <w:r w:rsidRPr="00854F0E">
        <w:rPr>
          <w:b/>
          <w:sz w:val="22"/>
          <w:szCs w:val="22"/>
        </w:rPr>
        <w:t>DI ESSERE AMMESSO A PARTECIPARE ALLA SELEZIONE PUBBL</w:t>
      </w:r>
      <w:r w:rsidR="006936A0" w:rsidRPr="00854F0E">
        <w:rPr>
          <w:b/>
          <w:sz w:val="22"/>
          <w:szCs w:val="22"/>
        </w:rPr>
        <w:t xml:space="preserve">ICA PER IL CONFERIMENTO DI N. 1 INCARICO QUINQUENNALE, RINNOVABILE, DI DIRETTORE DI STRUTTURA COMPLESSA, PER LA DIREZIONE </w:t>
      </w:r>
      <w:r w:rsidR="006936A0" w:rsidRPr="00387AD3">
        <w:rPr>
          <w:b/>
          <w:sz w:val="22"/>
          <w:szCs w:val="22"/>
        </w:rPr>
        <w:t xml:space="preserve">DELLA </w:t>
      </w:r>
      <w:r w:rsidR="00D70F33" w:rsidRPr="00D70F33">
        <w:rPr>
          <w:b/>
          <w:sz w:val="22"/>
          <w:szCs w:val="22"/>
        </w:rPr>
        <w:t>S.C. “PREVENZIONE E PROMOZIONE DELLA SALUTE”</w:t>
      </w:r>
      <w:r w:rsidR="00D70F33">
        <w:rPr>
          <w:b/>
          <w:sz w:val="22"/>
          <w:szCs w:val="22"/>
        </w:rPr>
        <w:t>,</w:t>
      </w:r>
      <w:r w:rsidR="00986F7E" w:rsidRPr="00986F7E">
        <w:rPr>
          <w:b/>
          <w:sz w:val="22"/>
          <w:szCs w:val="22"/>
        </w:rPr>
        <w:t xml:space="preserve"> AFFERENTE AL DIPARTIMENTO DI IGIENE E PREVENZIONE SANITARIA</w:t>
      </w:r>
      <w:r w:rsidR="00D338D5" w:rsidRPr="00D338D5">
        <w:rPr>
          <w:b/>
          <w:sz w:val="22"/>
          <w:szCs w:val="22"/>
        </w:rPr>
        <w:t>, DELLA ASL N. 6 DEL MEDIO CAMPIDANO</w:t>
      </w:r>
      <w:r w:rsidR="00EE78B1" w:rsidRPr="00387AD3">
        <w:rPr>
          <w:b/>
          <w:sz w:val="22"/>
          <w:szCs w:val="22"/>
        </w:rPr>
        <w:t>.</w:t>
      </w:r>
    </w:p>
    <w:p w:rsidR="00593406" w:rsidRDefault="00593406" w:rsidP="006936A0">
      <w:pPr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20163">
              <w:rPr>
                <w:sz w:val="22"/>
                <w:szCs w:val="22"/>
              </w:rPr>
              <w:t>_________________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</w:t>
            </w:r>
            <w:r w:rsidR="00120163">
              <w:rPr>
                <w:b/>
                <w:sz w:val="22"/>
                <w:szCs w:val="22"/>
              </w:rPr>
              <w:t xml:space="preserve">___________________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120163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di </w:t>
            </w:r>
            <w:r>
              <w:rPr>
                <w:sz w:val="22"/>
                <w:szCs w:val="22"/>
              </w:rPr>
              <w:t xml:space="preserve">direzione di </w:t>
            </w:r>
            <w:r w:rsidRPr="000D5E6B">
              <w:rPr>
                <w:sz w:val="22"/>
                <w:szCs w:val="22"/>
              </w:rPr>
              <w:t>struttura complessa</w:t>
            </w:r>
            <w:r>
              <w:rPr>
                <w:sz w:val="22"/>
                <w:szCs w:val="22"/>
              </w:rPr>
              <w:t>;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1608C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20163">
              <w:t xml:space="preserve"> </w:t>
            </w:r>
            <w:r>
              <w:rPr>
                <w:sz w:val="22"/>
                <w:szCs w:val="22"/>
              </w:rPr>
              <w:t xml:space="preserve">professionale (ex art. 18, parte </w:t>
            </w:r>
            <w:r w:rsidR="00DE0511">
              <w:rPr>
                <w:sz w:val="22"/>
                <w:szCs w:val="22"/>
              </w:rPr>
              <w:t xml:space="preserve">II CCNL 19/12/2019)    lett. </w:t>
            </w:r>
            <w:r w:rsidRPr="00120163">
              <w:rPr>
                <w:sz w:val="22"/>
                <w:szCs w:val="22"/>
                <w:lang w:val="en-US"/>
              </w:rPr>
              <w:t xml:space="preserve">A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lett. B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</w:t>
            </w:r>
            <w:r w:rsidR="00DE0511" w:rsidRPr="00120163">
              <w:rPr>
                <w:sz w:val="22"/>
                <w:szCs w:val="22"/>
                <w:lang w:val="en-US"/>
              </w:rPr>
              <w:t xml:space="preserve">lett. </w:t>
            </w:r>
            <w:r w:rsidRPr="00120163">
              <w:rPr>
                <w:sz w:val="22"/>
                <w:szCs w:val="22"/>
                <w:lang w:val="en-US"/>
              </w:rPr>
              <w:t xml:space="preserve">C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lett. </w:t>
            </w:r>
            <w:r>
              <w:rPr>
                <w:sz w:val="22"/>
                <w:szCs w:val="22"/>
              </w:rPr>
              <w:t xml:space="preserve">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di alta specializzazione; lett. 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lett.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Pr="000D5E6B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E24ADB" w:rsidRDefault="00E24ADB" w:rsidP="00306033">
            <w:pPr>
              <w:rPr>
                <w:b/>
                <w:sz w:val="22"/>
                <w:szCs w:val="22"/>
              </w:rPr>
            </w:pPr>
          </w:p>
          <w:p w:rsidR="00E24ADB" w:rsidRDefault="00E24ADB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120163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854F0E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E24ADB" w:rsidRDefault="00E24ADB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lastRenderedPageBreak/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="00E24ADB">
              <w:rPr>
                <w:bCs/>
                <w:color w:val="000000"/>
                <w:sz w:val="22"/>
                <w:szCs w:val="22"/>
              </w:rPr>
              <w:t>,</w:t>
            </w:r>
            <w:r w:rsidR="00E24ADB" w:rsidRPr="00757161">
              <w:rPr>
                <w:bCs/>
                <w:color w:val="000000"/>
                <w:sz w:val="22"/>
                <w:szCs w:val="22"/>
              </w:rPr>
              <w:t xml:space="preserve"> precisando</w:t>
            </w:r>
            <w:r w:rsidR="00E24ADB" w:rsidRPr="00757161">
              <w:rPr>
                <w:sz w:val="22"/>
                <w:szCs w:val="22"/>
              </w:rPr>
              <w:t>, per ciascuna pubblicazione</w:t>
            </w:r>
            <w:r w:rsidR="00E24ADB">
              <w:rPr>
                <w:sz w:val="22"/>
                <w:szCs w:val="22"/>
              </w:rPr>
              <w:t>,</w:t>
            </w:r>
            <w:r w:rsidR="00E24ADB" w:rsidRPr="00757161">
              <w:rPr>
                <w:sz w:val="22"/>
                <w:szCs w:val="22"/>
              </w:rPr>
              <w:t xml:space="preserve"> anche il nome completo della rivista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E84367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 xml:space="preserve">cati sui siti internet aziendali </w:t>
      </w:r>
      <w:r w:rsidR="004B124B" w:rsidRPr="00E84367">
        <w:rPr>
          <w:bCs/>
          <w:sz w:val="22"/>
          <w:szCs w:val="22"/>
        </w:rPr>
        <w:t xml:space="preserve">dell’ARES e della ASL n. </w:t>
      </w:r>
      <w:r w:rsidR="00120163" w:rsidRPr="00E84367">
        <w:rPr>
          <w:bCs/>
          <w:sz w:val="22"/>
          <w:szCs w:val="22"/>
        </w:rPr>
        <w:t>6</w:t>
      </w:r>
      <w:r w:rsidR="004B124B" w:rsidRPr="00E84367">
        <w:rPr>
          <w:bCs/>
          <w:sz w:val="22"/>
          <w:szCs w:val="22"/>
        </w:rPr>
        <w:t xml:space="preserve"> </w:t>
      </w:r>
      <w:r w:rsidR="00120163" w:rsidRPr="00E84367">
        <w:rPr>
          <w:bCs/>
          <w:sz w:val="22"/>
          <w:szCs w:val="22"/>
        </w:rPr>
        <w:t>del Medio Campidano</w:t>
      </w:r>
      <w:r w:rsidR="001608C1" w:rsidRPr="00E84367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E84367">
        <w:rPr>
          <w:bCs/>
          <w:sz w:val="22"/>
          <w:szCs w:val="22"/>
        </w:rPr>
        <w:t>di essere stato informato, ai sensi del Regolamento (UE) n. 679/2016 e del D. Lgs. n. 196 del 30 giugno</w:t>
      </w:r>
      <w:r w:rsidRPr="000D5E6B">
        <w:rPr>
          <w:bCs/>
          <w:sz w:val="22"/>
          <w:szCs w:val="22"/>
        </w:rPr>
        <w:t xml:space="preserve"> 2003 e s</w:t>
      </w:r>
      <w:r w:rsidR="00093F20">
        <w:rPr>
          <w:bCs/>
          <w:sz w:val="22"/>
          <w:szCs w:val="22"/>
        </w:rPr>
        <w:t>s</w:t>
      </w:r>
      <w:r w:rsidRPr="000D5E6B">
        <w:rPr>
          <w:bCs/>
          <w:sz w:val="22"/>
          <w:szCs w:val="22"/>
        </w:rPr>
        <w:t>.m</w:t>
      </w:r>
      <w:r w:rsidR="00093F20">
        <w:rPr>
          <w:bCs/>
          <w:sz w:val="22"/>
          <w:szCs w:val="22"/>
        </w:rPr>
        <w:t>m</w:t>
      </w:r>
      <w:r w:rsidRPr="000D5E6B">
        <w:rPr>
          <w:bCs/>
          <w:sz w:val="22"/>
          <w:szCs w:val="22"/>
        </w:rPr>
        <w:t>.i</w:t>
      </w:r>
      <w:r w:rsidR="00093F20">
        <w:rPr>
          <w:bCs/>
          <w:sz w:val="22"/>
          <w:szCs w:val="22"/>
        </w:rPr>
        <w:t>i</w:t>
      </w:r>
      <w:r w:rsidRPr="000D5E6B">
        <w:rPr>
          <w:bCs/>
          <w:sz w:val="22"/>
          <w:szCs w:val="22"/>
        </w:rPr>
        <w:t>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590FA0" w:rsidRDefault="00590FA0" w:rsidP="00590FA0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non effettuare </w:t>
      </w:r>
      <w:r w:rsidR="003838BA">
        <w:rPr>
          <w:b/>
          <w:sz w:val="22"/>
          <w:szCs w:val="22"/>
        </w:rPr>
        <w:t>la scelta</w:t>
      </w:r>
      <w:r w:rsidRPr="00590FA0">
        <w:rPr>
          <w:b/>
          <w:sz w:val="22"/>
          <w:szCs w:val="22"/>
        </w:rPr>
        <w:t xml:space="preserve"> in merito al rapporto esclusivo con il SSR, e di essere stato informato che </w:t>
      </w:r>
      <w:r w:rsidR="003838BA">
        <w:rPr>
          <w:b/>
          <w:sz w:val="22"/>
          <w:szCs w:val="22"/>
        </w:rPr>
        <w:t>la scelta del rapporto esclusivo</w:t>
      </w:r>
      <w:r w:rsidRPr="00590FA0">
        <w:rPr>
          <w:b/>
          <w:sz w:val="22"/>
          <w:szCs w:val="22"/>
        </w:rPr>
        <w:t xml:space="preserve"> sarà immodificabile per tutta la durata dell’incarico, con specifica sottoscrizione della clausola nel contratto individuale, come previsto dalle </w:t>
      </w:r>
      <w:r w:rsidR="00635BB0" w:rsidRPr="00635BB0">
        <w:rPr>
          <w:b/>
          <w:sz w:val="22"/>
          <w:szCs w:val="22"/>
        </w:rPr>
        <w:t>“</w:t>
      </w:r>
      <w:r w:rsidR="00635BB0" w:rsidRPr="00635BB0">
        <w:rPr>
          <w:b/>
          <w:i/>
          <w:sz w:val="22"/>
          <w:szCs w:val="22"/>
        </w:rPr>
        <w:t>Nuove linee guida per il conferimento degli incarichi di direzione di struttura complessa della dirigenza sanitaria</w:t>
      </w:r>
      <w:r w:rsidRPr="00635BB0">
        <w:rPr>
          <w:b/>
          <w:sz w:val="22"/>
          <w:szCs w:val="22"/>
        </w:rPr>
        <w:t>”</w:t>
      </w:r>
      <w:r w:rsidRPr="00590FA0">
        <w:rPr>
          <w:b/>
          <w:sz w:val="22"/>
          <w:szCs w:val="22"/>
        </w:rPr>
        <w:t xml:space="preserve"> </w:t>
      </w:r>
      <w:r w:rsidR="00120163">
        <w:rPr>
          <w:b/>
          <w:sz w:val="22"/>
          <w:szCs w:val="22"/>
        </w:rPr>
        <w:t>–</w:t>
      </w:r>
      <w:r w:rsidRPr="00590FA0">
        <w:rPr>
          <w:b/>
          <w:sz w:val="22"/>
          <w:szCs w:val="22"/>
        </w:rPr>
        <w:t xml:space="preserve"> Deliberazione</w:t>
      </w:r>
      <w:r w:rsidR="00120163">
        <w:rPr>
          <w:b/>
          <w:sz w:val="22"/>
          <w:szCs w:val="22"/>
        </w:rPr>
        <w:t xml:space="preserve"> </w:t>
      </w:r>
      <w:r w:rsidR="00E84367" w:rsidRPr="00E84367">
        <w:rPr>
          <w:b/>
          <w:sz w:val="22"/>
          <w:szCs w:val="22"/>
        </w:rPr>
        <w:t>G.R. RAS n. 13/61 del 06/04/2023</w:t>
      </w:r>
      <w:r w:rsidR="004B124B">
        <w:rPr>
          <w:b/>
          <w:sz w:val="22"/>
          <w:szCs w:val="22"/>
        </w:rPr>
        <w:t>.</w:t>
      </w:r>
    </w:p>
    <w:p w:rsidR="00093F2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093F2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093F20" w:rsidRPr="00590FA0" w:rsidRDefault="00093F20" w:rsidP="00093F20">
      <w:pPr>
        <w:pStyle w:val="Corpo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093F20" w:rsidRPr="00757161">
        <w:rPr>
          <w:rFonts w:ascii="Times New Roman" w:hAnsi="Times New Roman" w:cs="Times New Roman"/>
          <w:sz w:val="22"/>
          <w:szCs w:val="22"/>
        </w:rPr>
        <w:t>datato e firmato</w:t>
      </w:r>
      <w:r w:rsidR="00093F20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093F20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</w:t>
      </w:r>
      <w:r w:rsidR="001608C1"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093F20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ichiarazione sos</w:t>
      </w:r>
      <w:r w:rsidR="001608C1"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</w:t>
      </w:r>
      <w:r w:rsidR="00093F20">
        <w:rPr>
          <w:sz w:val="22"/>
          <w:szCs w:val="22"/>
        </w:rPr>
        <w:t>il servizio;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B7553F">
        <w:rPr>
          <w:sz w:val="22"/>
          <w:szCs w:val="22"/>
        </w:rPr>
        <w:t>documentazione della Direzione Sanitaria attestante la tipologia qualitativa e quantitativa delle prestazioni effettuate dal candidato</w:t>
      </w:r>
      <w:r w:rsidR="00093F20" w:rsidRPr="00B7553F">
        <w:rPr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="00AF3988">
        <w:rPr>
          <w:rFonts w:ascii="Times New Roman" w:hAnsi="Times New Roman"/>
          <w:szCs w:val="22"/>
        </w:rPr>
        <w:t xml:space="preserve">di relatore, </w:t>
      </w:r>
      <w:r w:rsidRPr="00DB4EFD">
        <w:rPr>
          <w:rFonts w:ascii="Times New Roman" w:hAnsi="Times New Roman"/>
          <w:szCs w:val="22"/>
        </w:rPr>
        <w:t>docente</w:t>
      </w:r>
      <w:r w:rsidR="00AF3988">
        <w:rPr>
          <w:rFonts w:ascii="Times New Roman" w:hAnsi="Times New Roman"/>
          <w:szCs w:val="22"/>
        </w:rPr>
        <w:t>, o responsabile scientifico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ED6AB5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</w:t>
      </w:r>
      <w:r w:rsidRPr="0050744A">
        <w:rPr>
          <w:rFonts w:ascii="Times New Roman" w:hAnsi="Times New Roman"/>
          <w:szCs w:val="22"/>
        </w:rPr>
        <w:lastRenderedPageBreak/>
        <w:t>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E84367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 xml:space="preserve">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lastRenderedPageBreak/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>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528" w:rsidRDefault="00EB2528" w:rsidP="00012291">
      <w:r>
        <w:separator/>
      </w:r>
    </w:p>
  </w:endnote>
  <w:endnote w:type="continuationSeparator" w:id="0">
    <w:p w:rsidR="00EB2528" w:rsidRDefault="00EB2528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EF3DBD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338D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338D5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D338D5" w:rsidRDefault="00D338D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EF3DBD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338D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F715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338D5" w:rsidRDefault="00D338D5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D5" w:rsidRDefault="00D338D5">
    <w:pPr>
      <w:pStyle w:val="Pidipagina"/>
    </w:pPr>
    <w:r w:rsidRPr="003966CB">
      <w:rPr>
        <w:rStyle w:val="Numeropagina"/>
      </w:rPr>
      <w:t xml:space="preserve">Pagina </w:t>
    </w:r>
    <w:r w:rsidR="00EF3DBD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EF3DBD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EF3DBD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EF3DBD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EF3DBD"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="00EF3DBD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528" w:rsidRDefault="00EB2528" w:rsidP="00012291">
      <w:r>
        <w:separator/>
      </w:r>
    </w:p>
  </w:footnote>
  <w:footnote w:type="continuationSeparator" w:id="0">
    <w:p w:rsidR="00EB2528" w:rsidRDefault="00EB2528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93F20"/>
    <w:rsid w:val="000A18B9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01EFA"/>
    <w:rsid w:val="001127CF"/>
    <w:rsid w:val="00120163"/>
    <w:rsid w:val="00126B66"/>
    <w:rsid w:val="00134D86"/>
    <w:rsid w:val="00147EE2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1F7157"/>
    <w:rsid w:val="0022282B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A3647"/>
    <w:rsid w:val="002B37A0"/>
    <w:rsid w:val="002C336D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5DDD"/>
    <w:rsid w:val="003838BA"/>
    <w:rsid w:val="00387AD3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36B36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B45DC"/>
    <w:rsid w:val="004C5C06"/>
    <w:rsid w:val="004D6987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A176A"/>
    <w:rsid w:val="005C0A05"/>
    <w:rsid w:val="005F7B64"/>
    <w:rsid w:val="00605167"/>
    <w:rsid w:val="00611C97"/>
    <w:rsid w:val="0061563F"/>
    <w:rsid w:val="00617245"/>
    <w:rsid w:val="00635BB0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35ED"/>
    <w:rsid w:val="006D4CD4"/>
    <w:rsid w:val="006E2E3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3E71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54F0E"/>
    <w:rsid w:val="008555D9"/>
    <w:rsid w:val="00857407"/>
    <w:rsid w:val="008625BD"/>
    <w:rsid w:val="0086333A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86F7E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032F"/>
    <w:rsid w:val="00A12BBE"/>
    <w:rsid w:val="00A17E77"/>
    <w:rsid w:val="00A242F4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3988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7553F"/>
    <w:rsid w:val="00B80EA2"/>
    <w:rsid w:val="00B91E25"/>
    <w:rsid w:val="00BA1038"/>
    <w:rsid w:val="00BA1404"/>
    <w:rsid w:val="00BA4518"/>
    <w:rsid w:val="00BB165B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731A"/>
    <w:rsid w:val="00CF0BA1"/>
    <w:rsid w:val="00D20CF6"/>
    <w:rsid w:val="00D26CD2"/>
    <w:rsid w:val="00D324E7"/>
    <w:rsid w:val="00D338D5"/>
    <w:rsid w:val="00D35A84"/>
    <w:rsid w:val="00D41E5C"/>
    <w:rsid w:val="00D45147"/>
    <w:rsid w:val="00D45ED5"/>
    <w:rsid w:val="00D505EA"/>
    <w:rsid w:val="00D527C8"/>
    <w:rsid w:val="00D603E8"/>
    <w:rsid w:val="00D70F33"/>
    <w:rsid w:val="00D722DE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24ADB"/>
    <w:rsid w:val="00E30455"/>
    <w:rsid w:val="00E35FDC"/>
    <w:rsid w:val="00E36EBC"/>
    <w:rsid w:val="00E6266D"/>
    <w:rsid w:val="00E64328"/>
    <w:rsid w:val="00E71E44"/>
    <w:rsid w:val="00E84367"/>
    <w:rsid w:val="00E91A96"/>
    <w:rsid w:val="00E92AEF"/>
    <w:rsid w:val="00EB2528"/>
    <w:rsid w:val="00EB4501"/>
    <w:rsid w:val="00ED6AB5"/>
    <w:rsid w:val="00EE4691"/>
    <w:rsid w:val="00EE78B1"/>
    <w:rsid w:val="00EF2015"/>
    <w:rsid w:val="00EF3DBD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566E16-9899-4A27-95B2-3FDDEDF3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6558-3C29-46E6-982E-A1DFD792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5660</Words>
  <Characters>32265</Characters>
  <Application>Microsoft Office Word</Application>
  <DocSecurity>0</DocSecurity>
  <Lines>268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2</cp:revision>
  <cp:lastPrinted>2022-05-23T09:15:00Z</cp:lastPrinted>
  <dcterms:created xsi:type="dcterms:W3CDTF">2024-01-19T08:02:00Z</dcterms:created>
  <dcterms:modified xsi:type="dcterms:W3CDTF">2024-01-19T08:02:00Z</dcterms:modified>
</cp:coreProperties>
</file>