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Pr="00E11344" w:rsidRDefault="001608C1" w:rsidP="003F5EB2">
      <w:pPr>
        <w:pStyle w:val="Corpotesto"/>
        <w:spacing w:line="240" w:lineRule="auto"/>
        <w:rPr>
          <w:rFonts w:ascii="Arial" w:hAnsi="Arial" w:cs="Arial"/>
          <w:sz w:val="18"/>
          <w:szCs w:val="22"/>
        </w:rPr>
      </w:pPr>
      <w:bookmarkStart w:id="0" w:name="_GoBack"/>
      <w:bookmarkEnd w:id="0"/>
      <w:r w:rsidRPr="00E11344">
        <w:rPr>
          <w:rFonts w:ascii="Arial" w:hAnsi="Arial" w:cs="Arial"/>
          <w:sz w:val="18"/>
          <w:szCs w:val="22"/>
        </w:rPr>
        <w:t>All. A</w:t>
      </w:r>
      <w:r w:rsidR="0041605D" w:rsidRPr="00E11344">
        <w:rPr>
          <w:rFonts w:ascii="Arial" w:hAnsi="Arial" w:cs="Arial"/>
          <w:sz w:val="18"/>
          <w:szCs w:val="22"/>
        </w:rPr>
        <w:t xml:space="preserve"> </w:t>
      </w:r>
      <w:r w:rsidRPr="00E11344">
        <w:rPr>
          <w:rFonts w:ascii="Arial" w:hAnsi="Arial" w:cs="Arial"/>
          <w:sz w:val="18"/>
          <w:szCs w:val="22"/>
        </w:rPr>
        <w:t>Fac</w:t>
      </w:r>
      <w:r w:rsidR="00CE3BF6" w:rsidRPr="00E11344">
        <w:rPr>
          <w:rFonts w:ascii="Arial" w:hAnsi="Arial" w:cs="Arial"/>
          <w:sz w:val="18"/>
          <w:szCs w:val="22"/>
        </w:rPr>
        <w:t>-</w:t>
      </w:r>
      <w:r w:rsidRPr="00E11344">
        <w:rPr>
          <w:rFonts w:ascii="Arial" w:hAnsi="Arial" w:cs="Arial"/>
          <w:sz w:val="18"/>
          <w:szCs w:val="22"/>
        </w:rPr>
        <w:t>simile domanda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</w:rPr>
      </w:pP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E11344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sz w:val="22"/>
          <w:szCs w:val="22"/>
        </w:rPr>
        <w:t xml:space="preserve">Al </w:t>
      </w:r>
      <w:r w:rsidR="006936A0" w:rsidRPr="0041605D">
        <w:rPr>
          <w:rFonts w:ascii="Arial" w:hAnsi="Arial" w:cs="Arial"/>
          <w:sz w:val="22"/>
          <w:szCs w:val="22"/>
        </w:rPr>
        <w:t xml:space="preserve">Direttore Generale 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  <w:lang w:val="en-US"/>
        </w:rPr>
      </w:pPr>
      <w:r w:rsidRPr="0041605D">
        <w:rPr>
          <w:rFonts w:ascii="Arial" w:hAnsi="Arial" w:cs="Arial"/>
          <w:sz w:val="22"/>
          <w:szCs w:val="22"/>
          <w:lang w:val="en-US"/>
        </w:rPr>
        <w:t>A</w:t>
      </w:r>
      <w:r w:rsidR="006936A0" w:rsidRPr="0041605D">
        <w:rPr>
          <w:rFonts w:ascii="Arial" w:hAnsi="Arial" w:cs="Arial"/>
          <w:sz w:val="22"/>
          <w:szCs w:val="22"/>
          <w:lang w:val="en-US"/>
        </w:rPr>
        <w:t xml:space="preserve">RES </w:t>
      </w:r>
      <w:r w:rsidRPr="0041605D">
        <w:rPr>
          <w:rFonts w:ascii="Arial" w:hAnsi="Arial" w:cs="Arial"/>
          <w:sz w:val="22"/>
          <w:szCs w:val="22"/>
          <w:lang w:val="en-US"/>
        </w:rPr>
        <w:t xml:space="preserve">Sardegna </w:t>
      </w:r>
    </w:p>
    <w:p w:rsidR="001608C1" w:rsidRPr="0041605D" w:rsidRDefault="001608C1" w:rsidP="00324BA0">
      <w:pPr>
        <w:ind w:left="3545" w:right="-1" w:firstLine="709"/>
        <w:rPr>
          <w:rFonts w:ascii="Arial" w:hAnsi="Arial" w:cs="Arial"/>
          <w:sz w:val="18"/>
          <w:lang w:val="en-US"/>
        </w:rPr>
      </w:pPr>
      <w:r w:rsidRPr="0041605D">
        <w:rPr>
          <w:rFonts w:ascii="Arial" w:hAnsi="Arial" w:cs="Arial"/>
          <w:szCs w:val="22"/>
          <w:lang w:val="en-US"/>
        </w:rPr>
        <w:t>PEC</w:t>
      </w:r>
      <w:r w:rsidR="00324BA0" w:rsidRPr="0041605D">
        <w:rPr>
          <w:rFonts w:ascii="Arial" w:hAnsi="Arial" w:cs="Arial"/>
          <w:szCs w:val="22"/>
          <w:lang w:val="en-US"/>
        </w:rPr>
        <w:t>:</w:t>
      </w:r>
      <w:hyperlink r:id="rId8" w:history="1">
        <w:r w:rsidR="006936A0" w:rsidRPr="0041605D">
          <w:rPr>
            <w:rStyle w:val="Collegamentoipertestuale"/>
            <w:rFonts w:ascii="Arial" w:hAnsi="Arial" w:cs="Arial"/>
            <w:szCs w:val="22"/>
            <w:lang w:val="en-US"/>
          </w:rPr>
          <w:t>avvisieincarichi.svilupporisumane@pec.aressardegna.it</w:t>
        </w:r>
      </w:hyperlink>
    </w:p>
    <w:p w:rsidR="001608C1" w:rsidRPr="0041605D" w:rsidRDefault="001608C1" w:rsidP="008077EE">
      <w:pPr>
        <w:ind w:left="4254" w:right="-1"/>
        <w:rPr>
          <w:rFonts w:ascii="Arial" w:hAnsi="Arial" w:cs="Arial"/>
          <w:sz w:val="22"/>
          <w:szCs w:val="22"/>
          <w:lang w:val="en-US"/>
        </w:rPr>
      </w:pPr>
    </w:p>
    <w:p w:rsidR="001608C1" w:rsidRPr="0041605D" w:rsidRDefault="001608C1" w:rsidP="009A3FDD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443"/>
        <w:gridCol w:w="443"/>
        <w:gridCol w:w="441"/>
        <w:gridCol w:w="438"/>
        <w:gridCol w:w="434"/>
        <w:gridCol w:w="431"/>
        <w:gridCol w:w="428"/>
        <w:gridCol w:w="425"/>
        <w:gridCol w:w="422"/>
        <w:gridCol w:w="419"/>
        <w:gridCol w:w="417"/>
        <w:gridCol w:w="415"/>
        <w:gridCol w:w="413"/>
        <w:gridCol w:w="410"/>
        <w:gridCol w:w="408"/>
        <w:gridCol w:w="493"/>
      </w:tblGrid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Il/La sottoscritto/a …………………………………………….……………………………………………………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nato/a a……………………………………………il……………………………………………………………...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residente in via……………………………………………….……………………………………………………..</w:t>
            </w:r>
          </w:p>
          <w:p w:rsidR="00E30455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C.A.P………………………….città……………….…………………………prov………………….……….…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E30455" w:rsidRPr="0041605D" w:rsidRDefault="00357042" w:rsidP="00E3045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omicilio in via………………………………………………...……………………………………………………</w:t>
            </w:r>
          </w:p>
          <w:p w:rsidR="001608C1" w:rsidRPr="0041605D" w:rsidRDefault="00E30455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città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……………….……………………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prov………………….……….……</w:t>
            </w:r>
          </w:p>
        </w:tc>
      </w:tr>
      <w:tr w:rsidR="001608C1" w:rsidRPr="0041605D" w:rsidTr="009A3FDD">
        <w:trPr>
          <w:trHeight w:val="855"/>
        </w:trPr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telefono………………….……………   numero cellulare…………….……………………………….</w:t>
            </w: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pec: ............................................................................................................................................................</w:t>
            </w:r>
          </w:p>
          <w:p w:rsidR="001608C1" w:rsidRDefault="001608C1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indirizzo e-mail:……………………………………………..……………………………………………………</w:t>
            </w:r>
          </w:p>
          <w:p w:rsidR="0041605D" w:rsidRPr="0041605D" w:rsidRDefault="0041605D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608C1" w:rsidRPr="0041605D" w:rsidRDefault="001608C1" w:rsidP="00357042">
      <w:pPr>
        <w:rPr>
          <w:rFonts w:ascii="Arial" w:hAnsi="Arial" w:cs="Arial"/>
          <w:sz w:val="22"/>
          <w:szCs w:val="22"/>
        </w:rPr>
      </w:pPr>
    </w:p>
    <w:p w:rsidR="0041605D" w:rsidRDefault="0041605D" w:rsidP="00357042">
      <w:pPr>
        <w:jc w:val="center"/>
        <w:rPr>
          <w:rFonts w:ascii="Arial" w:hAnsi="Arial" w:cs="Arial"/>
          <w:b/>
          <w:sz w:val="22"/>
          <w:szCs w:val="22"/>
        </w:rPr>
      </w:pPr>
    </w:p>
    <w:p w:rsidR="001608C1" w:rsidRPr="0041605D" w:rsidRDefault="001608C1" w:rsidP="00357042">
      <w:pPr>
        <w:jc w:val="center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C H I E D E</w:t>
      </w:r>
    </w:p>
    <w:p w:rsidR="00357042" w:rsidRPr="0041605D" w:rsidRDefault="00357042" w:rsidP="00357042">
      <w:pPr>
        <w:jc w:val="center"/>
        <w:rPr>
          <w:rFonts w:ascii="Arial" w:hAnsi="Arial" w:cs="Arial"/>
          <w:sz w:val="22"/>
          <w:szCs w:val="22"/>
        </w:rPr>
      </w:pPr>
    </w:p>
    <w:p w:rsidR="00611C97" w:rsidRPr="0041605D" w:rsidRDefault="002B37A0" w:rsidP="00611C97">
      <w:pPr>
        <w:ind w:left="-284"/>
        <w:jc w:val="both"/>
        <w:rPr>
          <w:rFonts w:ascii="Arial" w:hAnsi="Arial" w:cs="Arial"/>
          <w:b/>
          <w:iCs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DI ESSERE AMMESSO A PARTECIPARE ALLA SELEZIONE PUBBL</w:t>
      </w:r>
      <w:r w:rsidR="006936A0" w:rsidRPr="0041605D">
        <w:rPr>
          <w:rFonts w:ascii="Arial" w:hAnsi="Arial" w:cs="Arial"/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433EA4">
        <w:rPr>
          <w:rFonts w:ascii="Arial" w:hAnsi="Arial" w:cs="Arial"/>
          <w:b/>
          <w:sz w:val="22"/>
          <w:szCs w:val="22"/>
        </w:rPr>
        <w:t xml:space="preserve"> </w:t>
      </w:r>
      <w:r w:rsidR="004C1929" w:rsidRPr="0041605D">
        <w:rPr>
          <w:rFonts w:ascii="Arial" w:hAnsi="Arial" w:cs="Arial"/>
          <w:b/>
          <w:sz w:val="22"/>
          <w:szCs w:val="22"/>
        </w:rPr>
        <w:t>“</w:t>
      </w:r>
      <w:r w:rsidR="00433EA4">
        <w:rPr>
          <w:rFonts w:ascii="Arial" w:hAnsi="Arial" w:cs="Arial"/>
          <w:b/>
          <w:sz w:val="22"/>
          <w:szCs w:val="22"/>
        </w:rPr>
        <w:t xml:space="preserve">SERVIZIO DELLE PROFESSIONI SANITARIE” </w:t>
      </w:r>
      <w:r w:rsidR="00EE78B1" w:rsidRPr="0041605D">
        <w:rPr>
          <w:rFonts w:ascii="Arial" w:hAnsi="Arial" w:cs="Arial"/>
          <w:b/>
          <w:bCs/>
          <w:sz w:val="22"/>
          <w:szCs w:val="22"/>
        </w:rPr>
        <w:t>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ELLA ASL N. 6 DEL MEDIO CAMPIDANO</w:t>
      </w:r>
    </w:p>
    <w:p w:rsidR="00593406" w:rsidRPr="0041605D" w:rsidRDefault="00593406" w:rsidP="006936A0">
      <w:pPr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477E58">
      <w:pPr>
        <w:ind w:left="-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D.P.R. 28 DICEMBRE 2000, N. 445 “TESTO UNICO DELLE DISPOSIZIONI LEGISLATIVE E REGOLAMENTARI IN MATERIA DI DOCUMENTAZIONE AMMINISTRATIVA”</w:t>
      </w:r>
    </w:p>
    <w:p w:rsidR="009B5495" w:rsidRPr="0041605D" w:rsidRDefault="009B5495" w:rsidP="009544DE">
      <w:pPr>
        <w:autoSpaceDE w:val="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AI SENSI </w:t>
      </w:r>
      <w:r w:rsidRPr="0041605D">
        <w:rPr>
          <w:rFonts w:ascii="Arial" w:hAnsi="Arial" w:cs="Arial"/>
          <w:bCs/>
          <w:color w:val="000000"/>
          <w:sz w:val="22"/>
          <w:szCs w:val="22"/>
        </w:rPr>
        <w:t>DEGLI ARTT. 46 E 47 DEL D.P.R. 445 DEL 28/12/2000 E S.M.I.</w:t>
      </w: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bCs/>
          <w:color w:val="000000"/>
          <w:sz w:val="22"/>
          <w:szCs w:val="22"/>
        </w:rPr>
        <w:t>SOTTO LA PROPRIA RESPONSABILITA’</w:t>
      </w:r>
    </w:p>
    <w:p w:rsidR="001608C1" w:rsidRPr="0041605D" w:rsidRDefault="00593406" w:rsidP="00023461">
      <w:pPr>
        <w:ind w:left="-540"/>
        <w:jc w:val="center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DICHIARA</w:t>
      </w:r>
      <w:r w:rsidR="001608C1" w:rsidRPr="0041605D">
        <w:rPr>
          <w:rFonts w:ascii="Arial" w:hAnsi="Arial" w:cs="Arial"/>
          <w:sz w:val="22"/>
          <w:szCs w:val="22"/>
        </w:rPr>
        <w:t>:</w:t>
      </w:r>
    </w:p>
    <w:p w:rsidR="002B37A0" w:rsidRPr="0041605D" w:rsidRDefault="002B37A0" w:rsidP="00023461">
      <w:pPr>
        <w:ind w:left="-54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A3FD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in possesso della cittadinanza italiana;</w:t>
            </w:r>
          </w:p>
          <w:p w:rsidR="006936A0" w:rsidRPr="0041605D" w:rsidRDefault="006936A0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042" w:rsidRPr="0041605D" w:rsidRDefault="00357042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cittadinanza  ____________________________________________________________________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italiani: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godere dei diritti civili e politici anche nello Stato di appartenenza 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di provenienza 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48614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avere adeguata conoscenza della lingua italiana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UE:</w:t>
            </w: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titolare di: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 permanente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rifugiato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protezione sussidiaria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iscritto/a nelle liste elettorali del Comune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…..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</w:t>
            </w:r>
            <w:r w:rsidR="0041605D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……………….;</w:t>
            </w: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ovvero, motivi di non iscrizione o cancellazione ………………………………………………………..;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solo per i cittadini soggetti all’obbligo di leva:</w:t>
            </w:r>
          </w:p>
          <w:p w:rsidR="001608C1" w:rsidRPr="0041605D" w:rsidRDefault="00593406" w:rsidP="00F86C3A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posizione regolare nei confronti degli obblighi di leva             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 riportato condanne penali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perpetua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dai pubblici uffici   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temporanea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dei pubblici uffici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1608C1" w:rsidP="0059340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 indicare il periodo di interdizione temporanea dai pubblici uffici _________________________________________________________________________________;</w:t>
            </w:r>
          </w:p>
          <w:p w:rsidR="002B37A0" w:rsidRPr="0041605D" w:rsidRDefault="002B37A0" w:rsidP="005934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aver procedimenti penali pendenti 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Pr="0041605D" w:rsidRDefault="00F331FD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A12B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 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733F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avere procedimenti disciplinari in corso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la tipologia della sanzione prevista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 destinatario di licenziamento disciplinare presso una Pubblica Amministrazione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C90A6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di essere in possesso dell’idoneità fisica all'impiego</w:t>
            </w:r>
          </w:p>
          <w:p w:rsidR="00E30455" w:rsidRPr="0041605D" w:rsidRDefault="00E30455" w:rsidP="00E3045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E30455" w:rsidRPr="0041605D" w:rsidRDefault="00E30455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41605D" w:rsidRDefault="00593406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 Diploma 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Laurea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433EA4">
              <w:rPr>
                <w:rFonts w:ascii="Arial" w:hAnsi="Arial" w:cs="Arial"/>
                <w:b/>
                <w:sz w:val="22"/>
                <w:szCs w:val="22"/>
              </w:rPr>
              <w:t>_________________________________________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conseguito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……………………………………………………...........……………………………….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l’Università ……………………………………………………………………………………………..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sita in…………………………………………………………………………….............……………………......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6936A0" w:rsidRPr="0041605D" w:rsidRDefault="006936A0" w:rsidP="00357042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 all’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lbo </w:t>
            </w:r>
            <w:r w:rsidR="007A345A">
              <w:rPr>
                <w:rFonts w:ascii="Arial" w:hAnsi="Arial" w:cs="Arial"/>
                <w:b/>
                <w:sz w:val="22"/>
                <w:szCs w:val="22"/>
              </w:rPr>
              <w:t>___________________________________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della Provincia/Regione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…….………………….</w:t>
            </w:r>
            <w:r w:rsidR="007A345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………………………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N° di Iscrizione ………………….…………….………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dell’anzianità di servizio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di anni ………………………..…………………………..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  <w:r w:rsidRPr="0041605D">
              <w:rPr>
                <w:rFonts w:ascii="Arial" w:hAnsi="Arial" w:cs="Arial"/>
                <w:i/>
              </w:rPr>
              <w:t>(Per il servizio sanitario prestato all’estero indicare il provvedimento di riconoscimento)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  <w:p w:rsidR="001608C1" w:rsidRPr="0041605D" w:rsidRDefault="001608C1" w:rsidP="00FB60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dal……………………………… (indicare giorno, mese, anno) a tutt’oggi 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via…………………………………………………….………………..</w:t>
            </w:r>
          </w:p>
          <w:p w:rsidR="009B5495" w:rsidRPr="0041605D" w:rsidRDefault="009B5495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</w:t>
            </w:r>
            <w:r w:rsidR="003F39BE" w:rsidRPr="0041605D">
              <w:rPr>
                <w:rFonts w:ascii="Arial" w:hAnsi="Arial" w:cs="Arial"/>
                <w:sz w:val="22"/>
                <w:szCs w:val="22"/>
              </w:rPr>
              <w:t>Distretto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..…………………………………………………………………………………..</w:t>
            </w:r>
          </w:p>
          <w:p w:rsidR="000C3C88" w:rsidRPr="0041605D" w:rsidRDefault="000C3C88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</w:t>
            </w:r>
            <w:r w:rsidR="00D85976" w:rsidRPr="0041605D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</w:t>
            </w:r>
            <w:r w:rsidR="000C3C88" w:rsidRPr="0041605D">
              <w:rPr>
                <w:rFonts w:ascii="Arial" w:hAnsi="Arial" w:cs="Arial"/>
                <w:sz w:val="22"/>
                <w:szCs w:val="22"/>
              </w:rPr>
              <w:t>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………………..…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rivestita)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C1929" w:rsidRPr="0041605D" w:rsidRDefault="004C1929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593406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avere prestato servizio con rapporto di lavoro subordinato,in qualità di: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dal………………………………al………………………… (indicare giorno, mese, anno)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(località)…………………………….via…………………………………………………….………………..</w:t>
            </w:r>
          </w:p>
          <w:p w:rsidR="009B5495" w:rsidRPr="0041605D" w:rsidRDefault="003F39BE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/Distretto</w:t>
            </w:r>
            <w:r w:rsidR="009B5495" w:rsidRPr="0041605D">
              <w:rPr>
                <w:rFonts w:ascii="Arial" w:hAnsi="Arial" w:cs="Arial"/>
                <w:sz w:val="22"/>
                <w:szCs w:val="22"/>
              </w:rPr>
              <w:t>..…………………………………………………………………………………..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41605D" w:rsidRDefault="000C3C88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A5146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 per aspettative senza assegni):</w:t>
            </w:r>
          </w:p>
          <w:p w:rsidR="001608C1" w:rsidRPr="0041605D" w:rsidRDefault="001608C1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____________al_____________motivo…………………………………………………………………..…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risoluzione. Duplicare il riquadro ad ogni variazione)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7160F1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Ambiti di autonomia professionale:</w:t>
            </w:r>
            <w:r w:rsidRPr="0041605D">
              <w:rPr>
                <w:rFonts w:ascii="Arial" w:hAnsi="Arial" w:cs="Arial"/>
                <w:sz w:val="22"/>
                <w:szCs w:val="22"/>
              </w:rPr>
              <w:t>indicare gli incarichi dirigenziali conferiti:</w:t>
            </w:r>
          </w:p>
          <w:p w:rsidR="001608C1" w:rsidRPr="0041605D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="00433EA4">
              <w:rPr>
                <w:rFonts w:ascii="Arial" w:hAnsi="Arial" w:cs="Arial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tipo di incarico gestionale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="00433EA4">
              <w:rPr>
                <w:rFonts w:ascii="Arial" w:hAnsi="Arial" w:cs="Arial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di direzione di struttura complessa;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 a valenza dipartimentale o distrettuale;</w:t>
            </w:r>
          </w:p>
          <w:p w:rsidR="001608C1" w:rsidRPr="0041605D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semplice;</w:t>
            </w:r>
          </w:p>
          <w:p w:rsidR="001608C1" w:rsidRPr="0041605D" w:rsidRDefault="00433EA4" w:rsidP="00DE0511">
            <w:pPr>
              <w:tabs>
                <w:tab w:val="left" w:pos="1897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1608C1" w:rsidRPr="0041605D">
              <w:rPr>
                <w:rFonts w:ascii="Arial" w:hAnsi="Arial" w:cs="Arial"/>
              </w:rPr>
              <w:sym w:font="Symbol" w:char="F07F"/>
            </w:r>
            <w:r>
              <w:rPr>
                <w:rFonts w:ascii="Arial" w:hAnsi="Arial" w:cs="Arial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professionale (ex art. 18, parte 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 xml:space="preserve">II CCNL 19/12/2019)    lett. </w:t>
            </w:r>
            <w:r w:rsidR="001608C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B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</w:t>
            </w:r>
            <w:r w:rsidR="00DE051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lett. </w:t>
            </w:r>
            <w:r w:rsidR="001608C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C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D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alta specializzazione; lett. 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;  lett. 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1608C1" w:rsidRPr="0041605D" w:rsidRDefault="001608C1" w:rsidP="003A096C">
            <w:pPr>
              <w:tabs>
                <w:tab w:val="left" w:pos="1897"/>
              </w:tabs>
              <w:ind w:left="1756" w:firstLine="14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di sostituzione ex art. 22 CCNL 19/12/2019, comma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:rsidR="001608C1" w:rsidRPr="0041605D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altro……………………………………………………………………………………..…</w:t>
            </w:r>
          </w:p>
          <w:p w:rsidR="00DE0511" w:rsidRPr="0041605D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 (indicare giorno/ mese/anno)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U.O.C. ….………………………………………………………………………………………………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Privata convenzionata, etc – specificare)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……………………………………………………………………………………………………………….…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Comune ………………………………………. Provincia …………………….……………………………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svolta…………………………………………………………………………………….……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……………………………………………………………………………………………………..……….………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tipologia di incarico e descrizione attività svolta.  Duplicare il riquadro ad ogni variazione)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2C336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DA5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41605D">
              <w:rPr>
                <w:rFonts w:ascii="Arial" w:hAnsi="Arial" w:cs="Arial"/>
                <w:b/>
                <w:sz w:val="22"/>
                <w:szCs w:val="22"/>
                <w:u w:val="single"/>
              </w:rPr>
              <w:t>non subordinato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, in qualità di: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………………………………………………………………...…………………………..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disciplina:………………………………………………………………………………...………………………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libero professionale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autonomo           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collaborazione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per ore ____________settimanali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(località)……………………………………...…..via………………………………………………….….</w:t>
            </w:r>
          </w:p>
          <w:p w:rsidR="001608C1" w:rsidRPr="0041605D" w:rsidRDefault="001608C1" w:rsidP="007160F1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1605D" w:rsidRDefault="0041605D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Soggiorni studio/addestramento presso: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3 mesi, (</w:t>
            </w:r>
            <w:r w:rsidRPr="0041605D">
              <w:rPr>
                <w:rFonts w:ascii="Arial" w:hAnsi="Arial" w:cs="Arial"/>
                <w:sz w:val="22"/>
                <w:szCs w:val="22"/>
              </w:rPr>
              <w:t>con esclusione dei tirocini obbligatori).</w:t>
            </w:r>
          </w:p>
          <w:p w:rsidR="001608C1" w:rsidRPr="0041605D" w:rsidRDefault="001608C1" w:rsidP="005807EC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……………………..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…………………………………………….…………………………………………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……………………………………………………………………………………………….…………………….….…………………………………………………………………………………………………………………..…..</w:t>
            </w: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.………………………………………………………………………………………………………………..…....</w:t>
            </w:r>
          </w:p>
          <w:p w:rsidR="006936A0" w:rsidRPr="0041605D" w:rsidRDefault="006936A0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……………………………………………………………………………………………………………………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…………………..</w:t>
            </w:r>
          </w:p>
          <w:p w:rsidR="001608C1" w:rsidRPr="0041605D" w:rsidRDefault="001608C1" w:rsidP="00D603E8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…………………………………………….……………………………..…………….</w:t>
            </w:r>
          </w:p>
          <w:p w:rsidR="001608C1" w:rsidRPr="0041605D" w:rsidRDefault="001608C1" w:rsidP="00EE4691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....…………………………………………………………………………………………………………………..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…………………………………………………………………………………………………………………..……</w:t>
            </w:r>
          </w:p>
          <w:p w:rsidR="00B10008" w:rsidRPr="0041605D" w:rsidRDefault="00B10008" w:rsidP="006936A0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2C4C06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8"/>
                <w:szCs w:val="22"/>
              </w:rPr>
              <w:t>□</w:t>
            </w:r>
            <w:r w:rsidR="0041605D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di aver conseguito l’Attestato di f</w:t>
            </w:r>
            <w:r w:rsidR="0099402C" w:rsidRPr="0041605D">
              <w:rPr>
                <w:rFonts w:ascii="Arial" w:hAnsi="Arial" w:cs="Arial"/>
                <w:b/>
                <w:sz w:val="22"/>
                <w:szCs w:val="22"/>
              </w:rPr>
              <w:t>ormazione manageriale ex art. 5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 D.P.R. 484/97:</w:t>
            </w:r>
          </w:p>
          <w:p w:rsidR="001608C1" w:rsidRPr="0041605D" w:rsidRDefault="001608C1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D20CF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presso……………………………………………….…………………………………………………………….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anno………………………………………………………………………….…………………………………..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durata ……………………………………………………………………………………………………………..</w:t>
            </w:r>
          </w:p>
          <w:p w:rsidR="00B10008" w:rsidRPr="0041605D" w:rsidRDefault="00B10008" w:rsidP="00B10008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Specifici corsi di formazione manageriale o Master Universitari (indicare primo/secondo livello - in caso di omessa indicazione sarà valutato come corso di formazione manageriale):</w:t>
            </w:r>
          </w:p>
          <w:p w:rsidR="00DE0511" w:rsidRPr="0041605D" w:rsidRDefault="00DE051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  (indicare giorno/mese/anno)</w:t>
            </w:r>
          </w:p>
          <w:p w:rsidR="000C3C88" w:rsidRPr="0041605D" w:rsidRDefault="000C3C88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</w:t>
            </w:r>
            <w:r w:rsidR="001A228F" w:rsidRPr="0041605D"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41605D" w:rsidRDefault="001A228F" w:rsidP="005807EC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608C1" w:rsidRPr="0041605D" w:rsidRDefault="001608C1" w:rsidP="002257B4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C2D1B" w:rsidRDefault="001C2D1B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Aver svolto attività didattica: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si valuta </w:t>
            </w: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solamente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>non l’insegnamento a corsi di aggiornamento professionale.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presso……………………………….……………………………………………………………………………..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………………..…………….………………………………………..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presso……………………………….…………………………………………………………………………..…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………………………………………………………………………...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……………………..……………………………….………………..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presso………………………………….………………………………………………………..…………………</w:t>
            </w:r>
          </w:p>
          <w:p w:rsidR="001608C1" w:rsidRPr="0041605D" w:rsidRDefault="001608C1" w:rsidP="00BB780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……………………..…………………………………………………..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insegnamento………………………………………………………………………………..…………………….</w:t>
            </w:r>
          </w:p>
          <w:p w:rsidR="001608C1" w:rsidRPr="0041605D" w:rsidRDefault="001608C1" w:rsidP="001C2D1B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Partecipazione a corsi, congressi, convegni e seminari, anche effettuati all’estero, in qualità di docente, relatore o responsabile scientifico. </w:t>
            </w:r>
            <w:r w:rsidRPr="0041605D">
              <w:rPr>
                <w:rFonts w:ascii="Arial" w:hAnsi="Arial" w:cs="Arial"/>
                <w:sz w:val="22"/>
                <w:szCs w:val="22"/>
              </w:rPr>
              <w:t>Non si valutano idoneità e tirocini.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e non produrre la relativa documentazione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C2D1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F809C3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>…………………………...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…….. (durata) n. giorni …………….. ore ………………..…..</w:t>
            </w:r>
          </w:p>
          <w:p w:rsidR="001608C1" w:rsidRPr="0041605D" w:rsidRDefault="001608C1" w:rsidP="00F809C3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F809C3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A228F" w:rsidRPr="0041605D" w:rsidRDefault="001A228F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33EA4" w:rsidRPr="0041605D" w:rsidRDefault="00433EA4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8D0D2B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 qualità di   □  RELATORE         □ DOCENTE         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33EA4" w:rsidRPr="0041605D" w:rsidRDefault="00433EA4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1C2D1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……………………………………………...…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 xml:space="preserve">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B40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33EA4" w:rsidRPr="0041605D" w:rsidRDefault="00433EA4" w:rsidP="00B40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……………………………………………...…..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Specificare se con test o esame finale          si □      -       no □</w:t>
            </w:r>
          </w:p>
          <w:p w:rsidR="001608C1" w:rsidRPr="0041605D" w:rsidRDefault="001608C1" w:rsidP="005807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6B64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u w:val="single"/>
              </w:rPr>
              <w:t xml:space="preserve">DA PRODURRE IN ORIGINALE </w:t>
            </w: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B10008" w:rsidRPr="0041605D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Aziendale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Ospedaliera).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(ART. 47 D.P.R. N. 445/2000)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Tipologia delle istituzioni in cui sono allocate le strutture presso le quali il candidato ha svolt</w:t>
            </w:r>
            <w:r w:rsidR="00854F0E" w:rsidRPr="0041605D">
              <w:rPr>
                <w:rFonts w:ascii="Arial" w:hAnsi="Arial" w:cs="Arial"/>
                <w:b/>
                <w:sz w:val="22"/>
                <w:szCs w:val="22"/>
              </w:rPr>
              <w:t>o le sue attività e la tipologia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delle prestazioni erogate dalle strutture medesime.</w:t>
            </w:r>
          </w:p>
          <w:p w:rsidR="001608C1" w:rsidRPr="0041605D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1C2D1B">
            <w:pPr>
              <w:pStyle w:val="Corpotesto"/>
              <w:spacing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Elenco di tutte le pubblicazioni da allegare, specificando le 5 presentate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(in allegato)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per la valutazione (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 relative all’ultimo decennio</w:t>
            </w:r>
            <w:r w:rsidR="00E24ADB"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precisando</w:t>
            </w:r>
            <w:r w:rsidR="00E24ADB" w:rsidRPr="0041605D">
              <w:rPr>
                <w:rFonts w:ascii="Arial" w:hAnsi="Arial" w:cs="Arial"/>
                <w:sz w:val="22"/>
                <w:szCs w:val="22"/>
              </w:rPr>
              <w:t>, per ciascuna pubblicazione, anche il nome completo della rivista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):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……………………………………………………………………………………………………………………………………………………………………………………….…………………….……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……………………………………………………………………………………………………………………………………………………………………………………………….………….………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Altre esperienze professionali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attinenti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all’incarico da ricoprire: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sz w:val="22"/>
                <w:szCs w:val="22"/>
              </w:rPr>
              <w:t>Non si valutano idoneità e tirocini né partecipazioni a convegni, congressi e seminari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608C1" w:rsidRPr="0041605D" w:rsidRDefault="001608C1" w:rsidP="00057EAC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dell’ausilio di _____________________________________________________ ;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dei tempi aggiuntivi di ______________________________________________ 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accettare, senza riserve, tutte le norme contenute nel bando relativo alla selezione in oggetto;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aver preso visione del profilo oggettivo </w:t>
      </w:r>
      <w:r w:rsidR="004B124B" w:rsidRPr="0041605D">
        <w:rPr>
          <w:rFonts w:ascii="Arial" w:hAnsi="Arial" w:cs="Arial"/>
          <w:bCs/>
          <w:sz w:val="22"/>
          <w:szCs w:val="22"/>
        </w:rPr>
        <w:t>e soggettivo che caratterizza la</w:t>
      </w:r>
      <w:r w:rsidRPr="0041605D">
        <w:rPr>
          <w:rFonts w:ascii="Arial" w:hAnsi="Arial" w:cs="Arial"/>
          <w:bCs/>
          <w:sz w:val="22"/>
          <w:szCs w:val="22"/>
        </w:rPr>
        <w:t xml:space="preserve"> s</w:t>
      </w:r>
      <w:r w:rsidR="004B124B" w:rsidRPr="0041605D">
        <w:rPr>
          <w:rFonts w:ascii="Arial" w:hAnsi="Arial" w:cs="Arial"/>
          <w:bCs/>
          <w:sz w:val="22"/>
          <w:szCs w:val="22"/>
        </w:rPr>
        <w:t>truttura complessa</w:t>
      </w:r>
      <w:r w:rsidR="00B10008" w:rsidRPr="0041605D">
        <w:rPr>
          <w:rFonts w:ascii="Arial" w:hAnsi="Arial" w:cs="Arial"/>
          <w:bCs/>
          <w:sz w:val="22"/>
          <w:szCs w:val="22"/>
        </w:rPr>
        <w:t xml:space="preserve"> oggetto di selezione;</w:t>
      </w:r>
    </w:p>
    <w:p w:rsidR="001608C1" w:rsidRPr="0041605D" w:rsidRDefault="00611C97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lastRenderedPageBreak/>
        <w:t xml:space="preserve">di essere stato informato </w:t>
      </w:r>
      <w:r w:rsidR="001608C1" w:rsidRPr="0041605D">
        <w:rPr>
          <w:rFonts w:ascii="Arial" w:hAnsi="Arial" w:cs="Arial"/>
          <w:bCs/>
          <w:sz w:val="22"/>
          <w:szCs w:val="22"/>
        </w:rPr>
        <w:t xml:space="preserve">che prima della nomina del candidato </w:t>
      </w:r>
      <w:r w:rsidR="00324BA0" w:rsidRPr="0041605D">
        <w:rPr>
          <w:rFonts w:ascii="Arial" w:hAnsi="Arial" w:cs="Arial"/>
          <w:bCs/>
          <w:sz w:val="22"/>
          <w:szCs w:val="22"/>
        </w:rPr>
        <w:t>che ha conseguito il miglior punteggio</w:t>
      </w:r>
      <w:r w:rsidR="001608C1" w:rsidRPr="0041605D">
        <w:rPr>
          <w:rFonts w:ascii="Arial" w:hAnsi="Arial" w:cs="Arial"/>
          <w:bCs/>
          <w:sz w:val="22"/>
          <w:szCs w:val="22"/>
        </w:rPr>
        <w:t>, i curricula inviati dai concorrenti presentatisi al colloquio, verranno pubbli</w:t>
      </w:r>
      <w:r w:rsidR="004B124B" w:rsidRPr="0041605D">
        <w:rPr>
          <w:rFonts w:ascii="Arial" w:hAnsi="Arial" w:cs="Arial"/>
          <w:bCs/>
          <w:sz w:val="22"/>
          <w:szCs w:val="22"/>
        </w:rPr>
        <w:t>cati su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sit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internet aziendali dell’ARES</w:t>
      </w:r>
      <w:r w:rsidR="001608C1"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stato informato, ai sensi del Regolamento (UE) n. 679/2016 e del D. Lgs. n. 196 del 30 giugno 2003 e s</w:t>
      </w:r>
      <w:r w:rsidR="00093F20" w:rsidRPr="0041605D">
        <w:rPr>
          <w:rFonts w:ascii="Arial" w:hAnsi="Arial" w:cs="Arial"/>
          <w:bCs/>
          <w:sz w:val="22"/>
          <w:szCs w:val="22"/>
        </w:rPr>
        <w:t>s</w:t>
      </w:r>
      <w:r w:rsidRPr="0041605D">
        <w:rPr>
          <w:rFonts w:ascii="Arial" w:hAnsi="Arial" w:cs="Arial"/>
          <w:bCs/>
          <w:sz w:val="22"/>
          <w:szCs w:val="22"/>
        </w:rPr>
        <w:t>.m</w:t>
      </w:r>
      <w:r w:rsidR="00093F20" w:rsidRPr="0041605D">
        <w:rPr>
          <w:rFonts w:ascii="Arial" w:hAnsi="Arial" w:cs="Arial"/>
          <w:bCs/>
          <w:sz w:val="22"/>
          <w:szCs w:val="22"/>
        </w:rPr>
        <w:t>m</w:t>
      </w:r>
      <w:r w:rsidRPr="0041605D">
        <w:rPr>
          <w:rFonts w:ascii="Arial" w:hAnsi="Arial" w:cs="Arial"/>
          <w:bCs/>
          <w:sz w:val="22"/>
          <w:szCs w:val="22"/>
        </w:rPr>
        <w:t>.i</w:t>
      </w:r>
      <w:r w:rsidR="00093F20" w:rsidRPr="0041605D">
        <w:rPr>
          <w:rFonts w:ascii="Arial" w:hAnsi="Arial" w:cs="Arial"/>
          <w:bCs/>
          <w:sz w:val="22"/>
          <w:szCs w:val="22"/>
        </w:rPr>
        <w:t>i</w:t>
      </w:r>
      <w:r w:rsidRPr="0041605D">
        <w:rPr>
          <w:rFonts w:ascii="Arial" w:hAnsi="Arial" w:cs="Arial"/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 w:rsidRPr="0041605D">
        <w:rPr>
          <w:rFonts w:ascii="Arial" w:hAnsi="Arial" w:cs="Arial"/>
          <w:bCs/>
          <w:sz w:val="22"/>
          <w:szCs w:val="22"/>
        </w:rPr>
        <w:t>zato, comunicati all’Azienda ARES</w:t>
      </w:r>
      <w:r w:rsidRPr="0041605D">
        <w:rPr>
          <w:rFonts w:ascii="Arial" w:hAnsi="Arial" w:cs="Arial"/>
          <w:bCs/>
          <w:sz w:val="22"/>
          <w:szCs w:val="22"/>
        </w:rPr>
        <w:t>, è finalizzato unicamente all’espletamento della procedura selettiva prevista per il conferimento dell’incarico</w:t>
      </w:r>
      <w:r w:rsidR="00093F20" w:rsidRPr="0041605D">
        <w:rPr>
          <w:rFonts w:ascii="Arial" w:hAnsi="Arial" w:cs="Arial"/>
          <w:bCs/>
          <w:sz w:val="22"/>
          <w:szCs w:val="22"/>
        </w:rPr>
        <w:t xml:space="preserve">,come specificato nella </w:t>
      </w:r>
      <w:r w:rsidR="00093F20" w:rsidRPr="0041605D">
        <w:rPr>
          <w:rFonts w:ascii="Arial" w:hAnsi="Arial" w:cs="Arial"/>
          <w:b/>
          <w:sz w:val="22"/>
          <w:szCs w:val="22"/>
        </w:rPr>
        <w:t xml:space="preserve">INFORMATIVA PRIVACY, </w:t>
      </w:r>
      <w:r w:rsidR="00093F20" w:rsidRPr="0041605D">
        <w:rPr>
          <w:rFonts w:ascii="Arial" w:hAnsi="Arial" w:cs="Arial"/>
          <w:sz w:val="22"/>
          <w:szCs w:val="22"/>
        </w:rPr>
        <w:t>allegata all’avviso di selezione</w:t>
      </w:r>
      <w:r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informato che ogni comunicazione relativa alla presente selezione verrà fatt</w:t>
      </w:r>
      <w:r w:rsidR="00611C97" w:rsidRPr="0041605D">
        <w:rPr>
          <w:rFonts w:ascii="Arial" w:hAnsi="Arial" w:cs="Arial"/>
          <w:bCs/>
          <w:sz w:val="22"/>
          <w:szCs w:val="22"/>
        </w:rPr>
        <w:t>a all’indirizzo P.E.C. precedentemente indicato;</w:t>
      </w:r>
    </w:p>
    <w:p w:rsidR="00093F20" w:rsidRPr="0041605D" w:rsidRDefault="00093F20" w:rsidP="00093F20">
      <w:pPr>
        <w:pStyle w:val="Corpotesto"/>
        <w:suppressAutoHyphens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:rsidR="004C1929" w:rsidRPr="0041605D" w:rsidRDefault="001608C1" w:rsidP="00EE4691">
      <w:pPr>
        <w:pStyle w:val="Default"/>
        <w:spacing w:line="360" w:lineRule="auto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Luogo, data _________________________            </w:t>
      </w:r>
    </w:p>
    <w:p w:rsidR="00F331FD" w:rsidRPr="0041605D" w:rsidRDefault="001608C1" w:rsidP="001C2D1B">
      <w:pPr>
        <w:pStyle w:val="Default"/>
        <w:spacing w:line="360" w:lineRule="auto"/>
        <w:ind w:left="4248" w:firstLine="708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Firma____________________________________</w:t>
      </w:r>
    </w:p>
    <w:p w:rsidR="001608C1" w:rsidRPr="0041605D" w:rsidRDefault="001C2D1B" w:rsidP="00EE469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1608C1" w:rsidRPr="0041605D">
        <w:rPr>
          <w:sz w:val="22"/>
          <w:szCs w:val="22"/>
        </w:rPr>
        <w:lastRenderedPageBreak/>
        <w:t>Allega alla presente: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□ curriculum formativo e professionale, </w:t>
      </w:r>
      <w:r w:rsidR="00093F20" w:rsidRPr="0041605D">
        <w:rPr>
          <w:sz w:val="22"/>
          <w:szCs w:val="22"/>
        </w:rPr>
        <w:t xml:space="preserve">documentato ai sensi dell’art. 10 punto 3, delle citate linee guida regionali, come indicato nel bando di selezione, datato e firmato, </w:t>
      </w:r>
      <w:r w:rsidRPr="0041605D">
        <w:rPr>
          <w:sz w:val="22"/>
          <w:szCs w:val="22"/>
        </w:rPr>
        <w:t>reso sotto forma di dichiarazione sostitutiva;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di certificazioni di __</w:t>
      </w:r>
      <w:r w:rsidR="007607D7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7607D7" w:rsidRPr="0041605D">
        <w:rPr>
          <w:sz w:val="22"/>
          <w:szCs w:val="22"/>
        </w:rPr>
        <w:t>_____</w:t>
      </w:r>
      <w:r w:rsidR="001608C1" w:rsidRPr="0041605D">
        <w:rPr>
          <w:sz w:val="22"/>
          <w:szCs w:val="22"/>
        </w:rPr>
        <w:t>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dell'atto di notorietà ________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1608C1" w:rsidRPr="0041605D">
        <w:rPr>
          <w:sz w:val="22"/>
          <w:szCs w:val="22"/>
        </w:rPr>
        <w:t>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dichiarazione sostitutiva dell'atto di notorietà di conformità all'originale di copia di_</w:t>
      </w:r>
      <w:r w:rsidR="007607D7" w:rsidRPr="0041605D">
        <w:rPr>
          <w:sz w:val="22"/>
          <w:szCs w:val="22"/>
        </w:rPr>
        <w:t>______</w:t>
      </w:r>
      <w:r w:rsidRPr="0041605D">
        <w:rPr>
          <w:sz w:val="22"/>
          <w:szCs w:val="22"/>
        </w:rPr>
        <w:t>_____;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elenco descrittivo, datato e firmato, dei documenti e titoli presentati, numerato progressivamente;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autocertificazione attestante la tipologia delle istituzioni dove è stato prestato </w:t>
      </w:r>
      <w:r w:rsidR="00093F20" w:rsidRPr="0041605D">
        <w:rPr>
          <w:rFonts w:ascii="Arial" w:hAnsi="Arial" w:cs="Arial"/>
          <w:sz w:val="22"/>
          <w:szCs w:val="22"/>
        </w:rPr>
        <w:t>il servizio;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41605D">
        <w:rPr>
          <w:rFonts w:ascii="Arial" w:hAnsi="Arial" w:cs="Arial"/>
          <w:b/>
          <w:sz w:val="22"/>
          <w:szCs w:val="22"/>
        </w:rPr>
        <w:t>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l’elenco completo di tutte le pubblicazioni e cinque lavori</w:t>
      </w:r>
      <w:r w:rsidRPr="0041605D">
        <w:rPr>
          <w:rFonts w:ascii="Arial" w:hAnsi="Arial" w:cs="Arial"/>
          <w:sz w:val="22"/>
          <w:szCs w:val="22"/>
        </w:rPr>
        <w:t>, a propria scelta (ultimo decennio), selezionati in relazione al periodo di pubblicazione, all’importanza ed all’attinenza con la struttura da dirigere.</w:t>
      </w:r>
    </w:p>
    <w:p w:rsidR="00F331FD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copia fotostatica fronte/retro di un documento di identità in corso di validità.</w:t>
      </w: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C1929" w:rsidP="00794175">
      <w:pPr>
        <w:pStyle w:val="Default"/>
        <w:spacing w:line="100" w:lineRule="atLeast"/>
        <w:jc w:val="both"/>
        <w:rPr>
          <w:sz w:val="22"/>
          <w:szCs w:val="22"/>
        </w:rPr>
      </w:pPr>
      <w:r w:rsidRPr="0041605D">
        <w:rPr>
          <w:sz w:val="22"/>
          <w:szCs w:val="22"/>
        </w:rPr>
        <w:br w:type="page"/>
      </w: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608C1" w:rsidRPr="001C2D1B" w:rsidRDefault="001608C1" w:rsidP="00794175">
      <w:pPr>
        <w:pStyle w:val="Default"/>
        <w:spacing w:line="100" w:lineRule="atLeast"/>
        <w:jc w:val="both"/>
        <w:rPr>
          <w:sz w:val="22"/>
          <w:szCs w:val="22"/>
          <w:u w:val="single"/>
        </w:rPr>
      </w:pPr>
      <w:r w:rsidRPr="001C2D1B">
        <w:rPr>
          <w:sz w:val="22"/>
          <w:szCs w:val="22"/>
          <w:u w:val="single"/>
        </w:rPr>
        <w:t>FAC SIMILI</w:t>
      </w:r>
    </w:p>
    <w:p w:rsidR="001608C1" w:rsidRPr="0041605D" w:rsidRDefault="001608C1" w:rsidP="003F5EB2">
      <w:pPr>
        <w:tabs>
          <w:tab w:val="left" w:pos="9263"/>
        </w:tabs>
        <w:rPr>
          <w:rFonts w:ascii="Arial" w:hAnsi="Arial" w:cs="Arial"/>
          <w:sz w:val="22"/>
          <w:szCs w:val="22"/>
        </w:rPr>
      </w:pPr>
    </w:p>
    <w:p w:rsidR="001608C1" w:rsidRPr="0041605D" w:rsidRDefault="001608C1" w:rsidP="00C02CA8">
      <w:pPr>
        <w:pStyle w:val="Testonormale2"/>
        <w:spacing w:after="113"/>
        <w:jc w:val="center"/>
        <w:rPr>
          <w:rFonts w:cs="Arial"/>
          <w:b/>
          <w:bCs/>
          <w:szCs w:val="22"/>
        </w:rPr>
      </w:pPr>
      <w:r w:rsidRPr="0041605D">
        <w:rPr>
          <w:rFonts w:cs="Arial"/>
          <w:b/>
          <w:bCs/>
          <w:szCs w:val="22"/>
        </w:rPr>
        <w:t>DICHIARAZIONI SOSTITUTIVE DELL’ATTO DI NOTORIETA’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candidato deve utilizzare le seguenti forme di dichiarazione: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1) </w:t>
      </w:r>
      <w:r w:rsidRPr="0041605D">
        <w:rPr>
          <w:rFonts w:cs="Arial"/>
          <w:b/>
          <w:szCs w:val="22"/>
        </w:rPr>
        <w:t>dichiarazione sostitutiva di certificazione</w:t>
      </w:r>
      <w:r w:rsidRPr="0041605D">
        <w:rPr>
          <w:rFonts w:cs="Arial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l'ente organizzatore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il titolo;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data;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durata in ore;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se la partecipazione è in qualità </w:t>
      </w:r>
      <w:r w:rsidR="00AF3988" w:rsidRPr="0041605D">
        <w:rPr>
          <w:rFonts w:cs="Arial"/>
          <w:szCs w:val="22"/>
        </w:rPr>
        <w:t xml:space="preserve">di relatore, </w:t>
      </w:r>
      <w:r w:rsidRPr="0041605D">
        <w:rPr>
          <w:rFonts w:cs="Arial"/>
          <w:szCs w:val="22"/>
        </w:rPr>
        <w:t>docente</w:t>
      </w:r>
      <w:r w:rsidR="00AF3988" w:rsidRPr="0041605D">
        <w:rPr>
          <w:rFonts w:cs="Arial"/>
          <w:szCs w:val="22"/>
        </w:rPr>
        <w:t>, o responsabile scientifico</w:t>
      </w:r>
      <w:r w:rsidRPr="0041605D">
        <w:rPr>
          <w:rFonts w:cs="Arial"/>
          <w:szCs w:val="22"/>
        </w:rPr>
        <w:t>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se è previsto un esame finale.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2) </w:t>
      </w:r>
      <w:r w:rsidRPr="0041605D">
        <w:rPr>
          <w:rFonts w:cs="Arial"/>
          <w:b/>
          <w:szCs w:val="22"/>
        </w:rPr>
        <w:t>dichiarazione sostitutiva dell’atto di notorietà</w:t>
      </w:r>
      <w:r w:rsidRPr="0041605D">
        <w:rPr>
          <w:rFonts w:cs="Arial"/>
          <w:szCs w:val="22"/>
        </w:rPr>
        <w:t xml:space="preserve"> (art. 47 D.P.R. n.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profilo professionale e la disciplina di inquadramento attribuito all'atto dell'incarico;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date di inizio e di fine dei relativi periodi di attività (da indicare sempre);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orario di lavoro;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eventuali interruzioni (aspettative, sospensione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cause delle eventuali cessazioni del rapporto di lavoro (dimissioni, scadenza del contratto, licenziamento,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tutto ciò che si renda necessario, nel caso concreto, per valutare correttamente il servizio stesso.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con rapporto di dipendenza del quale deve essere indicato sempre l'esatto impegno orario settimanale;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e pubbliche con rapporto di collabora</w:t>
      </w:r>
      <w:r w:rsidR="0073784B" w:rsidRPr="0041605D">
        <w:rPr>
          <w:rFonts w:cs="Arial"/>
          <w:szCs w:val="22"/>
        </w:rPr>
        <w:t>zione coordinata e continuativa/</w:t>
      </w:r>
      <w:r w:rsidRPr="0041605D">
        <w:rPr>
          <w:rFonts w:cs="Arial"/>
          <w:szCs w:val="22"/>
        </w:rPr>
        <w:t>contratto a progetto / rapporto libero professionale.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3) </w:t>
      </w:r>
      <w:r w:rsidRPr="0041605D">
        <w:rPr>
          <w:rFonts w:cs="Arial"/>
          <w:b/>
          <w:szCs w:val="22"/>
        </w:rPr>
        <w:t>dichiarazione sostitutiva dell’atto di notorietà relativa alla conformità all’originale di una copia</w:t>
      </w:r>
      <w:r w:rsidR="001C2D1B">
        <w:rPr>
          <w:rFonts w:cs="Arial"/>
          <w:b/>
          <w:szCs w:val="22"/>
        </w:rPr>
        <w:t xml:space="preserve"> </w:t>
      </w:r>
      <w:r w:rsidRPr="0041605D">
        <w:rPr>
          <w:rFonts w:cs="Arial"/>
          <w:b/>
          <w:bCs/>
          <w:szCs w:val="22"/>
        </w:rPr>
        <w:t>di un atto, di un documento, di una pubblicazione o di un titolo di studio (artt. 19 e 47 D.P.R. n°445/2000)</w:t>
      </w:r>
      <w:r w:rsidRPr="0041605D">
        <w:rPr>
          <w:rFonts w:cs="Arial"/>
          <w:szCs w:val="22"/>
        </w:rPr>
        <w:t xml:space="preserve">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Tutte le dichiarazioni sostitutive, di cui ai precedenti punti 1, 2 e 3, devono riportare, pena la mancata valutazione: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a) la dicitura: il sottoscritto __________ consapevole, ai sensi dell’art. 76 del D.P.R. 445/2000, delle sanzioni penali cui può andare incontro in caso di dichiarazioni mendaci dichiara ...................................................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c) la sottoscrizione del dichiarante.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lastRenderedPageBreak/>
        <w:t>La dichiarazione sostitutiva dell’atto di notorietà, di cui ai precedenti punti 1, 2 e 3, deve essere presentata unitamente a copia fotostatica (fronte e retro) di un documento di identità in corso di validità del dichiarante, pena la mancata valutazione. In ogni caso le dichiarazioni sostitutive, di cui ai precedenti punti, devono contenere, a pena di non valutazione, tutte le informazioni atte a consentire una corretta/esaustiva valutazione delle attestazioni in essa presenti.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b/>
          <w:szCs w:val="22"/>
        </w:rPr>
      </w:pPr>
      <w:r w:rsidRPr="0041605D">
        <w:rPr>
          <w:rFonts w:cs="Arial"/>
          <w:b/>
          <w:szCs w:val="22"/>
        </w:rPr>
        <w:t xml:space="preserve">In carenza o comunque in presenza di dichiarazioni non in regola o che non permettono di avere informazioni precise sul titolo o sui servizi non si terrà conto delle dichiarazioni rese.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Pr="0041605D" w:rsidRDefault="001608C1" w:rsidP="00C02CA8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41605D" w:rsidRDefault="001608C1" w:rsidP="00322957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Chiunque rilasci dichiarazioni non veritiere o falseè punito ai sensi delle norme penali e decade dai benefici eventualmente conseguiti sulla base delle dichiarazioni non veritiere.</w:t>
      </w:r>
    </w:p>
    <w:p w:rsidR="003F39BE" w:rsidRPr="0041605D" w:rsidRDefault="003F39BE" w:rsidP="00322957">
      <w:pPr>
        <w:pStyle w:val="Testonormale2"/>
        <w:spacing w:after="113"/>
        <w:jc w:val="both"/>
        <w:rPr>
          <w:rFonts w:cs="Arial"/>
          <w:szCs w:val="22"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Cs/>
        </w:rPr>
      </w:pPr>
      <w:r w:rsidRPr="001C2D1B">
        <w:rPr>
          <w:rFonts w:ascii="Arial" w:hAnsi="Arial" w:cs="Arial"/>
          <w:bCs/>
        </w:rPr>
        <w:t>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Pr="0041605D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DICHIARAZIONE SOSTITUTIVA DELL’ATTO DI NOTORIETA’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  <w:r w:rsidRPr="0041605D">
        <w:rPr>
          <w:rFonts w:ascii="Arial" w:hAnsi="Arial" w:cs="Arial"/>
          <w:b/>
          <w:bCs/>
          <w:lang w:val="en-US"/>
        </w:rPr>
        <w:t>(Art. 47 D.P.R. 28 dicembre 2000, n. 445)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C2D1B"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 w:rsidR="001C2D1B"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 w:rsidR="001C2D1B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 w:rsidR="001C2D1B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Ente _________________________________________ (specificare se struttura pubblica o privata/ convenzionata con S.S.N.) con sede in _________________________________________________________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pieno/parziale) ________________ o con impegno settimanale pari a ore ______,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non 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Ente __________</w:t>
      </w:r>
      <w:r w:rsidR="0073784B" w:rsidRPr="0041605D">
        <w:rPr>
          <w:rFonts w:ascii="Arial" w:hAnsi="Arial" w:cs="Arial"/>
        </w:rPr>
        <w:t>_____________________________</w:t>
      </w:r>
      <w:r w:rsidRPr="0041605D">
        <w:rPr>
          <w:rFonts w:ascii="Arial" w:hAnsi="Arial" w:cs="Arial"/>
        </w:rPr>
        <w:t xml:space="preserve">(specificare se struttura pubblica o privata/ convenzionata con S.S.N.) con sede in ______________________________________________ dal_______________ al __________________, con la qualifica di ___________________________________________ nella disciplina di ________________________________________________  con rapporto di lavoro (dipendente/libero </w:t>
      </w:r>
      <w:r w:rsidRPr="0041605D">
        <w:rPr>
          <w:rFonts w:ascii="Arial" w:hAnsi="Arial" w:cs="Arial"/>
        </w:rPr>
        <w:lastRenderedPageBreak/>
        <w:t>professionale/co.co.co./etc.,) ___________________________________________   a tempo (determinato/indeterminato, pieno/ parziale) _________________ o con impegn</w:t>
      </w:r>
      <w:r w:rsidR="001C2D1B">
        <w:rPr>
          <w:rFonts w:ascii="Arial" w:hAnsi="Arial" w:cs="Arial"/>
        </w:rPr>
        <w:t>o settimanale pari a ore ______</w:t>
      </w:r>
      <w:r w:rsidRPr="0041605D">
        <w:rPr>
          <w:rFonts w:ascii="Arial" w:hAnsi="Arial" w:cs="Arial"/>
        </w:rPr>
        <w:t xml:space="preserve">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 w:rsidRPr="0041605D">
        <w:rPr>
          <w:rFonts w:ascii="Arial" w:hAnsi="Arial" w:cs="Arial"/>
          <w:color w:val="000000"/>
        </w:rPr>
        <w:t xml:space="preserve">RES </w:t>
      </w:r>
      <w:r w:rsidRPr="0041605D">
        <w:rPr>
          <w:rFonts w:ascii="Arial" w:hAnsi="Arial" w:cs="Arial"/>
          <w:color w:val="000000"/>
        </w:rPr>
        <w:t>Sardegna,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</w:t>
      </w:r>
      <w:r w:rsidR="0073784B" w:rsidRPr="0041605D">
        <w:rPr>
          <w:rFonts w:ascii="Arial" w:hAnsi="Arial" w:cs="Arial"/>
        </w:rPr>
        <w:t>L</w:t>
      </w:r>
      <w:r w:rsidRPr="0041605D">
        <w:rPr>
          <w:rFonts w:ascii="Arial" w:hAnsi="Arial" w:cs="Arial"/>
        </w:rPr>
        <w:t>uogo, data) _______________________</w:t>
      </w: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</w:p>
    <w:p w:rsidR="001608C1" w:rsidRPr="0041605D" w:rsidRDefault="001608C1" w:rsidP="001C2D1B">
      <w:pPr>
        <w:autoSpaceDE w:val="0"/>
        <w:ind w:left="2832" w:firstLine="708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  <w:r w:rsidRPr="0041605D">
        <w:rPr>
          <w:rFonts w:ascii="Arial" w:hAnsi="Arial" w:cs="Arial"/>
          <w:b/>
          <w:bCs/>
        </w:rPr>
        <w:t xml:space="preserve">Il Dichiarante    </w:t>
      </w:r>
      <w:r w:rsidRPr="0041605D">
        <w:rPr>
          <w:rFonts w:ascii="Arial" w:hAnsi="Arial" w:cs="Arial"/>
        </w:rPr>
        <w:t>_________________________________________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 xml:space="preserve">., per le disposizioni non incompatibili con il Regolamento medesimo, che il trattamento dei dati personali, sia manuale sia informatizzato, comunicati all’Azienda </w:t>
      </w:r>
      <w:r w:rsidR="0073784B" w:rsidRPr="0041605D">
        <w:rPr>
          <w:rFonts w:ascii="Arial" w:hAnsi="Arial" w:cs="Arial"/>
        </w:rPr>
        <w:t>Regionale della Salute Sardegna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(Luogo, data)</w:t>
      </w:r>
      <w:r w:rsidRPr="0041605D">
        <w:rPr>
          <w:rFonts w:ascii="Arial" w:hAnsi="Arial" w:cs="Arial"/>
        </w:rPr>
        <w:tab/>
        <w:t>_____________________</w:t>
      </w:r>
    </w:p>
    <w:p w:rsidR="001C2D1B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C2D1B" w:rsidP="001C2D1B">
      <w:pPr>
        <w:autoSpaceDE w:val="0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Il</w:t>
      </w:r>
      <w:r w:rsidR="001608C1" w:rsidRPr="0041605D">
        <w:rPr>
          <w:rFonts w:ascii="Arial" w:hAnsi="Arial" w:cs="Arial"/>
          <w:b/>
          <w:bCs/>
        </w:rPr>
        <w:t xml:space="preserve"> Dichiarante   </w:t>
      </w:r>
      <w:r w:rsidR="001608C1"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</w:t>
      </w:r>
      <w:r w:rsidR="001608C1" w:rsidRPr="0041605D">
        <w:rPr>
          <w:rFonts w:ascii="Arial" w:hAnsi="Arial" w:cs="Arial"/>
        </w:rPr>
        <w:t>______________________________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Pr="0041605D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/>
          <w:bCs/>
        </w:rPr>
      </w:pPr>
      <w:r w:rsidRPr="001C2D1B"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DICHIARAZIONE SOSTITUTIVA DELL'ATTO DI NOTORIETA'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 CONFORMITA' ALL'ORIGINALE DI COPIA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(Artt. 19 e 47 D.P.R. 445 del 28/12/2000)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C2D1B" w:rsidRPr="0041605D" w:rsidRDefault="001C2D1B" w:rsidP="001C2D1B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di essere a conoscenza del fatto che l’allegata copia: 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dell’atto/documento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conservato/rilasciato dalla amministrazione pubblica</w:t>
      </w:r>
      <w:r w:rsidR="00116EA0">
        <w:rPr>
          <w:rFonts w:ascii="Arial" w:hAnsi="Arial" w:cs="Arial"/>
        </w:rPr>
        <w:t xml:space="preserve"> ________</w:t>
      </w:r>
      <w:r w:rsidRPr="0041605D">
        <w:rPr>
          <w:rFonts w:ascii="Arial" w:hAnsi="Arial" w:cs="Arial"/>
        </w:rPr>
        <w:t>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è conforme all’originale in possesso di</w:t>
      </w:r>
      <w:r w:rsidR="00116EA0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16EA0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_________________________________________________;</w:t>
      </w:r>
    </w:p>
    <w:p w:rsidR="007607D7" w:rsidRPr="0041605D" w:rsidRDefault="007607D7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la pubblicazione dal titolo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lastRenderedPageBreak/>
        <w:t xml:space="preserve">edito da _________________________________________________________, riprodotto per intero/estratto da pag. _______a pag. _______ e quindi composta di n°_________ fogli, è conforme all’originale in possesso di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____________________________________________________________________________________;</w:t>
      </w:r>
    </w:p>
    <w:p w:rsidR="00116EA0" w:rsidRDefault="00116EA0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l'allegata copia del titolo di studio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______________________________________________________________________________________ rilasciato da ___________________________________________________________ è conforme all’originale in possesso di ___________________________________________________________________________;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116EA0">
        <w:rPr>
          <w:rFonts w:ascii="Arial" w:hAnsi="Arial" w:cs="Arial"/>
          <w:color w:val="000000"/>
        </w:rPr>
        <w:t>zienda</w:t>
      </w:r>
      <w:r w:rsidRPr="0041605D">
        <w:rPr>
          <w:rFonts w:ascii="Arial" w:hAnsi="Arial" w:cs="Arial"/>
          <w:color w:val="000000"/>
        </w:rPr>
        <w:t>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16EA0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(Luogo, data) _______________________            </w:t>
      </w:r>
    </w:p>
    <w:p w:rsidR="00116EA0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608C1" w:rsidRPr="0041605D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1608C1" w:rsidRPr="0041605D">
        <w:rPr>
          <w:rFonts w:ascii="Arial" w:hAnsi="Arial" w:cs="Arial"/>
          <w:b/>
          <w:bCs/>
        </w:rPr>
        <w:t xml:space="preserve">Il Dichiarante    </w:t>
      </w:r>
      <w:r w:rsidR="001608C1" w:rsidRPr="0041605D">
        <w:rPr>
          <w:rFonts w:ascii="Arial" w:hAnsi="Arial" w:cs="Arial"/>
        </w:rPr>
        <w:t>__________________________________________</w:t>
      </w: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Pr="0041605D" w:rsidRDefault="00116EA0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>., per le disposizioni non incompatibili con il Regolamento medesimo, che il trattamento dei dati personali, sia manuale sia informatizzato, comunicati all’A</w:t>
      </w:r>
      <w:r w:rsidR="00116EA0">
        <w:rPr>
          <w:rFonts w:ascii="Arial" w:hAnsi="Arial" w:cs="Arial"/>
        </w:rPr>
        <w:t>zienda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Default="001608C1" w:rsidP="00D91DC0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 xml:space="preserve">(Luogo, data) _____________________________ </w:t>
      </w:r>
    </w:p>
    <w:p w:rsidR="00116EA0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</w:p>
    <w:p w:rsidR="001608C1" w:rsidRPr="0041605D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</w:t>
      </w:r>
      <w:r w:rsidR="001608C1" w:rsidRPr="0041605D">
        <w:rPr>
          <w:rFonts w:ascii="Arial" w:hAnsi="Arial" w:cs="Arial"/>
          <w:b/>
          <w:bCs/>
          <w:color w:val="000000"/>
        </w:rPr>
        <w:t xml:space="preserve">Il Dichiarante    </w:t>
      </w:r>
      <w:r w:rsidR="001608C1" w:rsidRPr="0041605D">
        <w:rPr>
          <w:rFonts w:ascii="Arial" w:hAnsi="Arial" w:cs="Arial"/>
          <w:color w:val="000000"/>
        </w:rPr>
        <w:t>_________________________________________</w:t>
      </w:r>
    </w:p>
    <w:sectPr w:rsidR="001608C1" w:rsidRPr="0041605D" w:rsidSect="001C2D1B">
      <w:footerReference w:type="even" r:id="rId9"/>
      <w:footerReference w:type="default" r:id="rId10"/>
      <w:footerReference w:type="first" r:id="rId11"/>
      <w:pgSz w:w="11907" w:h="16840"/>
      <w:pgMar w:top="851" w:right="850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81" w:rsidRDefault="00BD3D81" w:rsidP="00012291">
      <w:r>
        <w:separator/>
      </w:r>
    </w:p>
  </w:endnote>
  <w:endnote w:type="continuationSeparator" w:id="0">
    <w:p w:rsidR="00BD3D81" w:rsidRDefault="00BD3D81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EB6C2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605D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EB6C2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0020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41605D">
    <w:pPr>
      <w:pStyle w:val="Pidipagina"/>
    </w:pPr>
    <w:r w:rsidRPr="003966CB">
      <w:rPr>
        <w:rStyle w:val="Numeropagina"/>
      </w:rPr>
      <w:t xml:space="preserve">Pagina </w:t>
    </w:r>
    <w:r w:rsidR="00EB6C2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EB6C20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EB6C20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EB6C2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EB6C20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EB6C20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81" w:rsidRDefault="00BD3D81" w:rsidP="00012291">
      <w:r>
        <w:separator/>
      </w:r>
    </w:p>
  </w:footnote>
  <w:footnote w:type="continuationSeparator" w:id="0">
    <w:p w:rsidR="00BD3D81" w:rsidRDefault="00BD3D81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3698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16EA0"/>
    <w:rsid w:val="00120163"/>
    <w:rsid w:val="00126B66"/>
    <w:rsid w:val="00134D86"/>
    <w:rsid w:val="00147EE2"/>
    <w:rsid w:val="00153ED4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C2D1B"/>
    <w:rsid w:val="001E273F"/>
    <w:rsid w:val="001E61A3"/>
    <w:rsid w:val="001F2B3E"/>
    <w:rsid w:val="001F46A3"/>
    <w:rsid w:val="00225411"/>
    <w:rsid w:val="002257B4"/>
    <w:rsid w:val="002279A0"/>
    <w:rsid w:val="0024131B"/>
    <w:rsid w:val="002448EB"/>
    <w:rsid w:val="00266A94"/>
    <w:rsid w:val="00272857"/>
    <w:rsid w:val="00272A7E"/>
    <w:rsid w:val="002755B3"/>
    <w:rsid w:val="00282835"/>
    <w:rsid w:val="00286D81"/>
    <w:rsid w:val="002A1C29"/>
    <w:rsid w:val="002A3647"/>
    <w:rsid w:val="002B37A0"/>
    <w:rsid w:val="002C336D"/>
    <w:rsid w:val="002C4C06"/>
    <w:rsid w:val="002D6725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4BA0"/>
    <w:rsid w:val="00326A4C"/>
    <w:rsid w:val="00331B2F"/>
    <w:rsid w:val="00333D76"/>
    <w:rsid w:val="0035041B"/>
    <w:rsid w:val="00357042"/>
    <w:rsid w:val="00357516"/>
    <w:rsid w:val="00375DDD"/>
    <w:rsid w:val="003821B8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39BE"/>
    <w:rsid w:val="003F5EB2"/>
    <w:rsid w:val="004100AA"/>
    <w:rsid w:val="0041605D"/>
    <w:rsid w:val="00433EA4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1929"/>
    <w:rsid w:val="004C5C06"/>
    <w:rsid w:val="004D57D6"/>
    <w:rsid w:val="004D6987"/>
    <w:rsid w:val="004D6ABA"/>
    <w:rsid w:val="004E3280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E52EC"/>
    <w:rsid w:val="006F642A"/>
    <w:rsid w:val="0070020F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07D7"/>
    <w:rsid w:val="00766413"/>
    <w:rsid w:val="00774B76"/>
    <w:rsid w:val="007876EE"/>
    <w:rsid w:val="00787FAC"/>
    <w:rsid w:val="00794175"/>
    <w:rsid w:val="00795C60"/>
    <w:rsid w:val="007A345A"/>
    <w:rsid w:val="007A3E71"/>
    <w:rsid w:val="007A45E8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C22FC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6603A"/>
    <w:rsid w:val="009827CF"/>
    <w:rsid w:val="00990ADA"/>
    <w:rsid w:val="009914B4"/>
    <w:rsid w:val="0099402C"/>
    <w:rsid w:val="009947CF"/>
    <w:rsid w:val="009A3FDD"/>
    <w:rsid w:val="009A5CA7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D3D81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11C4"/>
    <w:rsid w:val="00CE3BF6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125D"/>
    <w:rsid w:val="00D527C8"/>
    <w:rsid w:val="00D603E8"/>
    <w:rsid w:val="00D722DE"/>
    <w:rsid w:val="00D85976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1344"/>
    <w:rsid w:val="00E24ADB"/>
    <w:rsid w:val="00E30455"/>
    <w:rsid w:val="00E31A06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B6C20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54534"/>
    <w:rsid w:val="00F56DDD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7FF5A4-88D1-437A-BABD-5514AFFC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8AA4-88D2-47E3-ACF9-E55DDC8F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5424</Words>
  <Characters>30923</Characters>
  <Application>Microsoft Office Word</Application>
  <DocSecurity>0</DocSecurity>
  <Lines>257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2024-01-19T08:04:00Z</dcterms:created>
  <dcterms:modified xsi:type="dcterms:W3CDTF">2024-01-19T08:04:00Z</dcterms:modified>
</cp:coreProperties>
</file>