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A8375D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……………….…………………… </w:t>
            </w:r>
            <w:r w:rsidRPr="000D5E6B">
              <w:rPr>
                <w:sz w:val="22"/>
                <w:szCs w:val="22"/>
              </w:rPr>
              <w:t>prov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DI N. 1 INCARICO QUINQUENNALE, RINNOVABILE, DI DIRETTORE DI STRUTTURA COMPLESSA, PER LA DIREZIONE </w:t>
      </w:r>
      <w:r w:rsidR="006936A0" w:rsidRPr="00387AD3">
        <w:rPr>
          <w:b/>
          <w:sz w:val="22"/>
          <w:szCs w:val="22"/>
        </w:rPr>
        <w:t>DELLA S.C.</w:t>
      </w:r>
      <w:r w:rsidR="000B239D" w:rsidRPr="00387AD3">
        <w:rPr>
          <w:b/>
          <w:sz w:val="22"/>
          <w:szCs w:val="22"/>
        </w:rPr>
        <w:t xml:space="preserve"> </w:t>
      </w:r>
      <w:r w:rsidR="00D338D5" w:rsidRPr="00D338D5">
        <w:rPr>
          <w:b/>
          <w:sz w:val="22"/>
          <w:szCs w:val="22"/>
        </w:rPr>
        <w:t>“</w:t>
      </w:r>
      <w:r w:rsidR="00635BB0">
        <w:rPr>
          <w:b/>
          <w:sz w:val="22"/>
          <w:szCs w:val="22"/>
        </w:rPr>
        <w:t>ANESTESIA E RIANIMAZIONE</w:t>
      </w:r>
      <w:r w:rsidR="00D338D5" w:rsidRPr="00D338D5">
        <w:rPr>
          <w:b/>
          <w:sz w:val="22"/>
          <w:szCs w:val="22"/>
        </w:rPr>
        <w:t>”, AFFERENTE AL DIPARTIMENTO DI AREA DIAGNOSTICA E DEI SERVIZI”, DELLA ASL N. 6 DEL MEDIO CAMPIDANO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B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r w:rsidR="00DE0511" w:rsidRPr="00120163">
              <w:rPr>
                <w:sz w:val="22"/>
                <w:szCs w:val="22"/>
                <w:lang w:val="en-US"/>
              </w:rPr>
              <w:t xml:space="preserve">lett. </w:t>
            </w:r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120163" w:rsidRPr="00E84367">
        <w:rPr>
          <w:bCs/>
          <w:sz w:val="22"/>
          <w:szCs w:val="22"/>
        </w:rPr>
        <w:t>6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>del Medio Campidano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>di essere stato informato, ai sensi del Regolamento (UE) n. 679/2016 e del D. Lgs. n. 196 del 30 giugno</w:t>
      </w:r>
      <w:r w:rsidRPr="000D5E6B">
        <w:rPr>
          <w:bCs/>
          <w:sz w:val="22"/>
          <w:szCs w:val="22"/>
        </w:rPr>
        <w:t xml:space="preserve"> 2003 e 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</w:t>
      </w:r>
      <w:r w:rsidR="003838BA">
        <w:rPr>
          <w:b/>
          <w:sz w:val="22"/>
          <w:szCs w:val="22"/>
        </w:rPr>
        <w:t>la scelta</w:t>
      </w:r>
      <w:r w:rsidRPr="00590FA0">
        <w:rPr>
          <w:b/>
          <w:sz w:val="22"/>
          <w:szCs w:val="22"/>
        </w:rPr>
        <w:t xml:space="preserve"> in merito al rapporto esclusivo con il SSR, e di essere stato informato che </w:t>
      </w:r>
      <w:r w:rsidR="003838BA">
        <w:rPr>
          <w:b/>
          <w:sz w:val="22"/>
          <w:szCs w:val="22"/>
        </w:rPr>
        <w:t>la scelta del rapporto esclusivo</w:t>
      </w:r>
      <w:r w:rsidRPr="00590FA0">
        <w:rPr>
          <w:b/>
          <w:sz w:val="22"/>
          <w:szCs w:val="22"/>
        </w:rPr>
        <w:t xml:space="preserve"> sarà immodificabile per tutta la durata dell’incarico, con specifica sottoscrizione della clausola nel contratto individuale, come previsto dalle </w:t>
      </w:r>
      <w:r w:rsidR="00635BB0" w:rsidRPr="00635BB0">
        <w:rPr>
          <w:b/>
          <w:sz w:val="22"/>
          <w:szCs w:val="22"/>
        </w:rPr>
        <w:t>“</w:t>
      </w:r>
      <w:r w:rsidR="00635BB0" w:rsidRPr="00635BB0">
        <w:rPr>
          <w:b/>
          <w:i/>
          <w:sz w:val="22"/>
          <w:szCs w:val="22"/>
        </w:rPr>
        <w:t>Nuove linee guida per il conferimento degli incarichi di direzione di struttura complessa della dirigenza sanitaria</w:t>
      </w:r>
      <w:r w:rsidRPr="00635BB0">
        <w:rPr>
          <w:b/>
          <w:sz w:val="22"/>
          <w:szCs w:val="22"/>
        </w:rPr>
        <w:t>”</w:t>
      </w:r>
      <w:r w:rsidRPr="00590FA0">
        <w:rPr>
          <w:b/>
          <w:sz w:val="22"/>
          <w:szCs w:val="22"/>
        </w:rPr>
        <w:t xml:space="preserve">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="00E84367" w:rsidRPr="00E84367">
        <w:rPr>
          <w:b/>
          <w:sz w:val="22"/>
          <w:szCs w:val="22"/>
        </w:rPr>
        <w:t>G.R.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Pr="00590FA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B7553F">
        <w:rPr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B7553F">
        <w:rPr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ED6AB5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 xml:space="preserve">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75D" w:rsidRDefault="00A8375D" w:rsidP="00012291">
      <w:r>
        <w:separator/>
      </w:r>
    </w:p>
  </w:endnote>
  <w:endnote w:type="continuationSeparator" w:id="0">
    <w:p w:rsidR="00A8375D" w:rsidRDefault="00A8375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5A176A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8D5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5A176A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D255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D338D5">
    <w:pPr>
      <w:pStyle w:val="Pidipagina"/>
    </w:pPr>
    <w:r w:rsidRPr="003966CB">
      <w:rPr>
        <w:rStyle w:val="Numeropagina"/>
      </w:rPr>
      <w:t xml:space="preserve">Pagina </w:t>
    </w:r>
    <w:r w:rsidR="005A176A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5A176A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5A176A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5A176A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5A176A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5A176A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75D" w:rsidRDefault="00A8375D" w:rsidP="00012291">
      <w:r>
        <w:separator/>
      </w:r>
    </w:p>
  </w:footnote>
  <w:footnote w:type="continuationSeparator" w:id="0">
    <w:p w:rsidR="00A8375D" w:rsidRDefault="00A8375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01EFA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838BA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A176A"/>
    <w:rsid w:val="005C0A05"/>
    <w:rsid w:val="005F7B64"/>
    <w:rsid w:val="00605167"/>
    <w:rsid w:val="00611C97"/>
    <w:rsid w:val="0061563F"/>
    <w:rsid w:val="00617245"/>
    <w:rsid w:val="00635BB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255E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42F4"/>
    <w:rsid w:val="00A253B5"/>
    <w:rsid w:val="00A40FF9"/>
    <w:rsid w:val="00A42693"/>
    <w:rsid w:val="00A51166"/>
    <w:rsid w:val="00A60652"/>
    <w:rsid w:val="00A61235"/>
    <w:rsid w:val="00A61B04"/>
    <w:rsid w:val="00A70B63"/>
    <w:rsid w:val="00A8375D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7553F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38D5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D6AB5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1F3E99-40FE-4636-911F-AB3F56FE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FFCEC-7D48-4436-BB13-D39F1CB5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5658</Words>
  <Characters>32255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2023-12-21T12:53:00Z</dcterms:created>
  <dcterms:modified xsi:type="dcterms:W3CDTF">2023-12-21T12:53:00Z</dcterms:modified>
</cp:coreProperties>
</file>