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DD7262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S.C. </w:t>
      </w:r>
      <w:r w:rsidR="00B15F05" w:rsidRPr="00B15F05">
        <w:rPr>
          <w:b/>
          <w:sz w:val="22"/>
          <w:szCs w:val="22"/>
        </w:rPr>
        <w:t xml:space="preserve">RECUPERO E RIABILITAZIONE FUNZIONALE (ALGHERO) </w:t>
      </w:r>
      <w:r w:rsidR="004332ED">
        <w:rPr>
          <w:b/>
          <w:sz w:val="22"/>
          <w:szCs w:val="22"/>
        </w:rPr>
        <w:t>DELLA AOU DI SASSARI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 w:rsidR="00415B5B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</w:t>
            </w:r>
            <w:r w:rsidR="00415B5B"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</w:t>
            </w:r>
            <w:r w:rsidR="005946FE">
              <w:rPr>
                <w:sz w:val="22"/>
                <w:szCs w:val="22"/>
              </w:rPr>
              <w:t xml:space="preserve"> nella via        </w:t>
            </w:r>
            <w:r w:rsidRPr="000D5E6B">
              <w:rPr>
                <w:sz w:val="22"/>
                <w:szCs w:val="22"/>
              </w:rPr>
              <w:t>…………….............……………………...</w:t>
            </w:r>
            <w:r>
              <w:rPr>
                <w:sz w:val="22"/>
                <w:szCs w:val="22"/>
              </w:rPr>
              <w:t>...</w:t>
            </w:r>
            <w:r w:rsidR="005946FE">
              <w:rPr>
                <w:sz w:val="22"/>
                <w:szCs w:val="22"/>
              </w:rPr>
              <w:t xml:space="preserve"> n. ………………….</w:t>
            </w:r>
          </w:p>
          <w:p w:rsidR="001608C1" w:rsidRPr="000D5E6B" w:rsidRDefault="005946FE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Oppure PEC: ………………………………………………………………………………………………………...</w:t>
            </w: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 xml:space="preserve">albo dell’ordine ………………………..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5946FE" w:rsidRPr="005946FE" w:rsidRDefault="005946FE" w:rsidP="005946FE">
            <w:pPr>
              <w:jc w:val="both"/>
              <w:rPr>
                <w:sz w:val="22"/>
                <w:szCs w:val="22"/>
              </w:rPr>
            </w:pPr>
            <w:r w:rsidRPr="005946FE">
              <w:rPr>
                <w:sz w:val="22"/>
                <w:szCs w:val="22"/>
              </w:rPr>
              <w:t>sita in…………………………… nella via        …………….............……………………...... n. ………………….</w:t>
            </w:r>
          </w:p>
          <w:p w:rsidR="005946FE" w:rsidRDefault="005946FE" w:rsidP="001A4DB6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5946FE">
              <w:rPr>
                <w:sz w:val="22"/>
                <w:szCs w:val="22"/>
              </w:rPr>
              <w:t>Oppure PEC: ………………………………………………………………………………………………………...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…………………………..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5946FE" w:rsidRPr="005946FE" w:rsidRDefault="005946FE" w:rsidP="005946FE">
            <w:pPr>
              <w:jc w:val="both"/>
              <w:rPr>
                <w:sz w:val="22"/>
                <w:szCs w:val="22"/>
              </w:rPr>
            </w:pPr>
            <w:r w:rsidRPr="005946FE">
              <w:rPr>
                <w:sz w:val="22"/>
                <w:szCs w:val="22"/>
              </w:rPr>
              <w:t>sita in…………………………… nella via        …………….............……………………...... n. ………………….</w:t>
            </w:r>
          </w:p>
          <w:p w:rsidR="001608C1" w:rsidRDefault="005946FE" w:rsidP="005946F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5946FE">
              <w:rPr>
                <w:sz w:val="22"/>
                <w:szCs w:val="22"/>
              </w:rPr>
              <w:t>Oppure PEC: ………………………………………………………………………………………………………...</w:t>
            </w:r>
          </w:p>
          <w:p w:rsidR="001A4DB6" w:rsidRDefault="001A4DB6" w:rsidP="005946F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1A4DB6">
              <w:rPr>
                <w:sz w:val="22"/>
                <w:szCs w:val="22"/>
              </w:rPr>
              <w:t>e che la durata della stessa è stata pari ad anni …… e che l'immatricolazione è avvenuta in data 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tipologia: </w:t>
            </w:r>
            <w:r>
              <w:rPr>
                <w:sz w:val="22"/>
                <w:szCs w:val="22"/>
              </w:rPr>
              <w:tab/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r>
              <w:rPr>
                <w:sz w:val="22"/>
                <w:szCs w:val="22"/>
              </w:rPr>
              <w:t xml:space="preserve"> ..………………………………………………………………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 ..……………………………………………………………………………………………………………………..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Pr="004332ED" w:rsidRDefault="00DE0511" w:rsidP="004332ED">
            <w:pPr>
              <w:tabs>
                <w:tab w:val="left" w:pos="599"/>
                <w:tab w:val="left" w:pos="1756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>
              <w:t xml:space="preserve"> </w:t>
            </w:r>
            <w:r w:rsidR="001608C1" w:rsidRPr="004332ED">
              <w:rPr>
                <w:sz w:val="22"/>
                <w:szCs w:val="22"/>
              </w:rPr>
              <w:t>tipo di incarico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 w:rsidR="00DE0511">
              <w:t xml:space="preserve"> </w:t>
            </w:r>
            <w:r w:rsidR="004332ED">
              <w:rPr>
                <w:sz w:val="22"/>
                <w:szCs w:val="22"/>
              </w:rPr>
              <w:t>professionale (ex art. 22</w:t>
            </w:r>
            <w:r>
              <w:rPr>
                <w:sz w:val="22"/>
                <w:szCs w:val="22"/>
              </w:rPr>
              <w:t xml:space="preserve">, parte </w:t>
            </w:r>
            <w:r w:rsidR="004332ED">
              <w:rPr>
                <w:sz w:val="22"/>
                <w:szCs w:val="22"/>
              </w:rPr>
              <w:t>II CCNL 23/01/2024)</w:t>
            </w:r>
            <w:r w:rsidR="00DE0511">
              <w:rPr>
                <w:sz w:val="22"/>
                <w:szCs w:val="22"/>
              </w:rPr>
              <w:t xml:space="preserve"> lett. </w:t>
            </w:r>
            <w:r>
              <w:rPr>
                <w:sz w:val="22"/>
                <w:szCs w:val="22"/>
              </w:rPr>
              <w:t>A</w:t>
            </w:r>
            <w:r w:rsidR="004332ED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</w:t>
            </w:r>
            <w:r w:rsidR="004332ED">
              <w:rPr>
                <w:sz w:val="22"/>
                <w:szCs w:val="22"/>
              </w:rPr>
              <w:t>lett. A 2</w:t>
            </w:r>
            <w:r w:rsidR="004332ED" w:rsidRPr="004332ED">
              <w:rPr>
                <w:sz w:val="22"/>
                <w:szCs w:val="22"/>
              </w:rPr>
              <w:t xml:space="preserve"> </w:t>
            </w:r>
            <w:r w:rsidR="004332ED" w:rsidRPr="004332ED">
              <w:rPr>
                <w:sz w:val="22"/>
                <w:szCs w:val="22"/>
              </w:rPr>
              <w:t xml:space="preserve">;  </w:t>
            </w:r>
            <w:r>
              <w:rPr>
                <w:sz w:val="22"/>
                <w:szCs w:val="22"/>
              </w:rPr>
              <w:t xml:space="preserve"> lett. B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</w:t>
            </w:r>
            <w:r w:rsidR="00DE0511">
              <w:rPr>
                <w:sz w:val="22"/>
                <w:szCs w:val="22"/>
              </w:rPr>
              <w:t xml:space="preserve">lett. </w:t>
            </w:r>
            <w:r>
              <w:rPr>
                <w:sz w:val="22"/>
                <w:szCs w:val="22"/>
              </w:rPr>
              <w:t xml:space="preserve">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4332ED" w:rsidRDefault="00DE0511" w:rsidP="004332ED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="00FA7A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</w:t>
            </w:r>
            <w:r w:rsidR="004332ED">
              <w:rPr>
                <w:sz w:val="22"/>
                <w:szCs w:val="22"/>
              </w:rPr>
              <w:t xml:space="preserve">condo la previgente disciplina </w:t>
            </w:r>
            <w:r w:rsidR="004332ED" w:rsidRPr="004332ED">
              <w:rPr>
                <w:sz w:val="22"/>
                <w:szCs w:val="22"/>
              </w:rPr>
              <w:t xml:space="preserve">(ex art. 18, parte II CCNL 19/12/2019)    </w:t>
            </w:r>
          </w:p>
          <w:p w:rsidR="00DE0511" w:rsidRDefault="004332ED" w:rsidP="004332ED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4332ED">
              <w:rPr>
                <w:sz w:val="22"/>
                <w:szCs w:val="22"/>
              </w:rPr>
              <w:t xml:space="preserve">lett. A </w:t>
            </w:r>
            <w:r w:rsidRPr="004332ED">
              <w:rPr>
                <w:sz w:val="22"/>
                <w:szCs w:val="22"/>
              </w:rPr>
              <w:t xml:space="preserve">;  lett. B </w:t>
            </w:r>
            <w:r w:rsidRPr="004332ED">
              <w:rPr>
                <w:sz w:val="22"/>
                <w:szCs w:val="22"/>
              </w:rPr>
              <w:t xml:space="preserve">;  lett. C </w:t>
            </w:r>
            <w:r w:rsidRPr="004332ED">
              <w:rPr>
                <w:sz w:val="22"/>
                <w:szCs w:val="22"/>
              </w:rPr>
              <w:t xml:space="preserve">;  lett. D </w:t>
            </w:r>
            <w:r w:rsidRPr="004332ED">
              <w:rPr>
                <w:sz w:val="22"/>
                <w:szCs w:val="22"/>
              </w:rPr>
              <w:t></w:t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="00FA7A71">
              <w:rPr>
                <w:sz w:val="22"/>
                <w:szCs w:val="22"/>
              </w:rPr>
              <w:t xml:space="preserve"> </w:t>
            </w:r>
            <w:r w:rsidR="00206F76">
              <w:rPr>
                <w:sz w:val="22"/>
                <w:szCs w:val="22"/>
              </w:rPr>
              <w:t>di sostituzione ex art. 25</w:t>
            </w:r>
            <w:r w:rsidRPr="002755B3">
              <w:rPr>
                <w:sz w:val="22"/>
                <w:szCs w:val="22"/>
              </w:rPr>
              <w:t xml:space="preserve"> CCNL </w:t>
            </w:r>
            <w:r w:rsidR="00206F76">
              <w:rPr>
                <w:sz w:val="22"/>
                <w:szCs w:val="22"/>
              </w:rPr>
              <w:t>23/01/2024</w:t>
            </w:r>
            <w:r>
              <w:rPr>
                <w:sz w:val="22"/>
                <w:szCs w:val="22"/>
              </w:rPr>
              <w:t>, comma</w:t>
            </w:r>
            <w:r w:rsidR="00206F76">
              <w:rPr>
                <w:sz w:val="22"/>
                <w:szCs w:val="22"/>
              </w:rPr>
              <w:t xml:space="preserve"> 3 </w:t>
            </w:r>
          </w:p>
          <w:p w:rsidR="00FA7A71" w:rsidRDefault="00FA7A7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Provvedimento di individuazione …………</w:t>
            </w:r>
            <w:r w:rsidR="00FD76DF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…………………………………………..</w:t>
            </w:r>
          </w:p>
          <w:p w:rsidR="00DE0511" w:rsidRDefault="00DE0511" w:rsidP="00FA7A7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 xml:space="preserve">ormazione manageriale ex </w:t>
            </w:r>
            <w:r w:rsidR="00971D0C" w:rsidRPr="00971D0C">
              <w:rPr>
                <w:b/>
                <w:sz w:val="22"/>
                <w:szCs w:val="22"/>
              </w:rPr>
              <w:t>art. 5, comma 1, lett. d) del D.P.R. 484/97 e art. 16 quinques de</w:t>
            </w:r>
            <w:r w:rsidR="00971D0C">
              <w:rPr>
                <w:b/>
                <w:sz w:val="22"/>
                <w:szCs w:val="22"/>
              </w:rPr>
              <w:t>l D.Lgs n. 502/1992 e ss.mm.ii.: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………..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FA7A71" w:rsidRDefault="00FA7A7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FA7A71" w:rsidRPr="00FA7A71" w:rsidRDefault="00FA7A71" w:rsidP="00FA7A71">
            <w:pPr>
              <w:pStyle w:val="Corpotesto"/>
              <w:rPr>
                <w:sz w:val="22"/>
                <w:szCs w:val="22"/>
              </w:rPr>
            </w:pPr>
            <w:r w:rsidRPr="00FA7A71">
              <w:rPr>
                <w:sz w:val="22"/>
                <w:szCs w:val="22"/>
              </w:rPr>
              <w:t>contenuti del corso …………………………………………………………………………………………………..</w:t>
            </w:r>
          </w:p>
          <w:p w:rsidR="00FA7A71" w:rsidRPr="00FA7A71" w:rsidRDefault="00FA7A71" w:rsidP="00FA7A71">
            <w:pPr>
              <w:pStyle w:val="Corpotesto"/>
              <w:rPr>
                <w:sz w:val="22"/>
                <w:szCs w:val="22"/>
              </w:rPr>
            </w:pPr>
            <w:r w:rsidRPr="00FA7A71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FA7A71" w:rsidP="00FA7A71">
            <w:pPr>
              <w:pStyle w:val="Corpotesto"/>
              <w:rPr>
                <w:i/>
                <w:sz w:val="22"/>
                <w:szCs w:val="22"/>
              </w:rPr>
            </w:pPr>
            <w:r w:rsidRPr="00FA7A7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A7A71">
              <w:rPr>
                <w:i/>
                <w:sz w:val="22"/>
                <w:szCs w:val="22"/>
              </w:rPr>
              <w:t xml:space="preserve"> </w:t>
            </w:r>
            <w:r w:rsidR="001A228F" w:rsidRPr="001A228F">
              <w:rPr>
                <w:i/>
                <w:sz w:val="22"/>
                <w:szCs w:val="22"/>
              </w:rPr>
              <w:t>(in assenza dell’indicazione dell’</w:t>
            </w:r>
            <w:r w:rsidR="001A228F">
              <w:rPr>
                <w:i/>
                <w:sz w:val="22"/>
                <w:szCs w:val="22"/>
              </w:rPr>
              <w:t>impegno orario il corso non può</w:t>
            </w:r>
            <w:r w:rsidR="001A228F"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AF62AA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Aver svolto attività didattica</w:t>
            </w:r>
            <w:r w:rsidR="001608C1"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="001608C1"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="001608C1"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="001608C1"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="001608C1"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 w:rsidR="001608C1"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</w:t>
            </w:r>
            <w:r w:rsidR="005946FE">
              <w:rPr>
                <w:sz w:val="22"/>
                <w:szCs w:val="22"/>
              </w:rPr>
              <w:t xml:space="preserve"> </w:t>
            </w:r>
            <w:r w:rsidR="005946FE" w:rsidRPr="000D5E6B">
              <w:rPr>
                <w:sz w:val="22"/>
                <w:szCs w:val="22"/>
              </w:rPr>
              <w:t>complessive</w:t>
            </w:r>
            <w:r w:rsidR="005946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…………………………………</w:t>
            </w:r>
            <w:r w:rsidR="005946FE">
              <w:rPr>
                <w:sz w:val="22"/>
                <w:szCs w:val="22"/>
              </w:rPr>
              <w:t>……………………………..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 xml:space="preserve">... </w:t>
            </w:r>
            <w:r w:rsidR="005946FE" w:rsidRPr="005946FE">
              <w:rPr>
                <w:sz w:val="22"/>
                <w:szCs w:val="22"/>
              </w:rPr>
              <w:t>n. ore complessive ………………………………………………………………..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 xml:space="preserve">... </w:t>
            </w:r>
            <w:r w:rsidR="005946FE" w:rsidRPr="005946FE">
              <w:rPr>
                <w:sz w:val="22"/>
                <w:szCs w:val="22"/>
              </w:rPr>
              <w:t>n. ore complessive ………………………………………………………………..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 xml:space="preserve">... </w:t>
            </w:r>
            <w:r w:rsidR="005946FE" w:rsidRPr="005946FE">
              <w:rPr>
                <w:sz w:val="22"/>
                <w:szCs w:val="22"/>
              </w:rPr>
              <w:t>n. ore complessive ………………………………………………………………..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Tipologia evento (specificare e barrare casella interessata</w:t>
            </w:r>
            <w:r w:rsidR="00206F76">
              <w:rPr>
                <w:sz w:val="22"/>
                <w:szCs w:val="22"/>
              </w:rPr>
              <w:t>)</w:t>
            </w:r>
            <w:r w:rsidRPr="00B401D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</w:t>
            </w:r>
            <w:r w:rsidR="00FD76D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LE SCIENTIFICO</w:t>
            </w:r>
            <w:r w:rsidR="00FD76DF">
              <w:rPr>
                <w:sz w:val="22"/>
                <w:szCs w:val="22"/>
              </w:rPr>
              <w:t xml:space="preserve">     □ ALTRO</w:t>
            </w:r>
            <w:r w:rsidR="00FD76DF" w:rsidRPr="00FD76DF">
              <w:rPr>
                <w:sz w:val="22"/>
                <w:szCs w:val="22"/>
              </w:rPr>
              <w:t xml:space="preserve"> ___________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r w:rsidR="00FD76DF" w:rsidRPr="00FD76DF">
              <w:rPr>
                <w:sz w:val="22"/>
                <w:szCs w:val="22"/>
              </w:rPr>
              <w:t>□  RELATORE         □ DOCENTE         □ RESP.LE SCIENTIFICO     □ ALTRO ___________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>e c</w:t>
            </w:r>
            <w:r w:rsidR="005946FE">
              <w:rPr>
                <w:sz w:val="22"/>
                <w:szCs w:val="22"/>
              </w:rPr>
              <w:t xml:space="preserve">on test o esame finale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r w:rsidR="00FD76DF" w:rsidRPr="00FD76DF">
              <w:rPr>
                <w:sz w:val="22"/>
                <w:szCs w:val="22"/>
              </w:rPr>
              <w:t>□  RELATORE         □ DOCENTE         □ RESP.LE SCIENTIFICO     □ ALTRO ___________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>e c</w:t>
            </w:r>
            <w:r w:rsidR="005946FE">
              <w:rPr>
                <w:sz w:val="22"/>
                <w:szCs w:val="22"/>
              </w:rPr>
              <w:t xml:space="preserve">on test o esame finale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r w:rsidR="00FD76DF" w:rsidRPr="00FD76DF">
              <w:rPr>
                <w:sz w:val="22"/>
                <w:szCs w:val="22"/>
              </w:rPr>
              <w:t>□  RELATORE         □ DOCENTE         □ RESP.LE SCIENTIFICO     □ ALTRO ___________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</w:t>
            </w:r>
            <w:r w:rsidR="005946FE">
              <w:rPr>
                <w:sz w:val="22"/>
                <w:szCs w:val="22"/>
              </w:rPr>
              <w:t xml:space="preserve">con test o esame finale        </w:t>
            </w:r>
            <w:r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="00FD76DF">
              <w:rPr>
                <w:sz w:val="22"/>
                <w:szCs w:val="22"/>
              </w:rPr>
              <w:t>________</w:t>
            </w:r>
          </w:p>
          <w:p w:rsidR="00FD76DF" w:rsidRDefault="00FD76DF" w:rsidP="008D0D2B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r w:rsidR="00FD76DF" w:rsidRPr="00FD76DF">
              <w:rPr>
                <w:sz w:val="22"/>
                <w:szCs w:val="22"/>
              </w:rPr>
              <w:t>□  RELATORE         □ DOCENTE         □ RESP.LE SCIENTIFICO     □ ALTRO ___________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</w:t>
            </w:r>
            <w:r w:rsidR="005946FE">
              <w:rPr>
                <w:sz w:val="22"/>
                <w:szCs w:val="22"/>
              </w:rPr>
              <w:t xml:space="preserve">con test o esame finale        </w:t>
            </w:r>
            <w:r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r w:rsidR="00FD76DF" w:rsidRPr="00FD76DF">
              <w:rPr>
                <w:sz w:val="22"/>
                <w:szCs w:val="22"/>
              </w:rPr>
              <w:t>□  RELATORE         □ DOCENTE         □ RESP.LE SCIENTIFICO     □ ALTRO ___________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>e c</w:t>
            </w:r>
            <w:r w:rsidR="005946FE">
              <w:rPr>
                <w:sz w:val="22"/>
                <w:szCs w:val="22"/>
              </w:rPr>
              <w:t xml:space="preserve">on test o esame finale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r w:rsidR="00FD76DF" w:rsidRPr="00FD76DF">
              <w:rPr>
                <w:sz w:val="22"/>
                <w:szCs w:val="22"/>
              </w:rPr>
              <w:t>□  RELATORE         □ DOCENTE         □ RESP.LE SCIENTIFICO     □ ALTRO ___________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>e c</w:t>
            </w:r>
            <w:r w:rsidR="005946FE">
              <w:rPr>
                <w:sz w:val="22"/>
                <w:szCs w:val="22"/>
              </w:rPr>
              <w:t xml:space="preserve">on test o esame finale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FA7A71" w:rsidRDefault="00FA7A7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FA7A71" w:rsidRDefault="00FA7A7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</w:t>
            </w:r>
            <w:r w:rsidRPr="00206F76">
              <w:rPr>
                <w:b/>
                <w:sz w:val="22"/>
                <w:szCs w:val="22"/>
                <w:u w:val="single"/>
              </w:rPr>
              <w:t xml:space="preserve">certificate dal Direttore Sanitario </w:t>
            </w:r>
            <w:r w:rsidR="001A228F" w:rsidRPr="00206F76">
              <w:rPr>
                <w:b/>
                <w:sz w:val="22"/>
                <w:szCs w:val="22"/>
                <w:u w:val="single"/>
              </w:rPr>
              <w:t>Aziendale</w:t>
            </w:r>
            <w:r w:rsidR="001A228F">
              <w:rPr>
                <w:b/>
                <w:sz w:val="22"/>
                <w:szCs w:val="22"/>
              </w:rPr>
              <w:t xml:space="preserve">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5B124F" w:rsidRDefault="005B124F" w:rsidP="00FA7A71">
            <w:pPr>
              <w:pStyle w:val="Intestazione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5B124F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BC74DA" w:rsidRDefault="001608C1" w:rsidP="00BC74DA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Elenco </w:t>
            </w:r>
            <w:r w:rsidR="00B15F05">
              <w:rPr>
                <w:b/>
                <w:sz w:val="22"/>
                <w:szCs w:val="22"/>
              </w:rPr>
              <w:t>del</w:t>
            </w:r>
            <w:r w:rsidRPr="000D5E6B">
              <w:rPr>
                <w:b/>
                <w:sz w:val="22"/>
                <w:szCs w:val="22"/>
              </w:rPr>
              <w:t>le pubblicazioni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15F05">
              <w:rPr>
                <w:b/>
                <w:sz w:val="22"/>
                <w:szCs w:val="22"/>
              </w:rPr>
              <w:t>presentate, in allegato,</w:t>
            </w:r>
            <w:r w:rsidR="001A228F">
              <w:rPr>
                <w:b/>
                <w:sz w:val="22"/>
                <w:szCs w:val="22"/>
              </w:rPr>
              <w:t xml:space="preserve">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 w:rsidR="00B15F05">
              <w:rPr>
                <w:bCs/>
                <w:color w:val="000000"/>
                <w:sz w:val="22"/>
                <w:szCs w:val="22"/>
              </w:rPr>
              <w:t>,</w:t>
            </w:r>
            <w:r w:rsidR="00B15F05" w:rsidRPr="00B15F05">
              <w:rPr>
                <w:bCs/>
                <w:color w:val="000000"/>
                <w:sz w:val="22"/>
                <w:szCs w:val="22"/>
              </w:rPr>
              <w:t xml:space="preserve"> riferite all’ultimo decennio rispetto alla data di pubblicazione</w:t>
            </w:r>
            <w:r w:rsidR="00B15F05">
              <w:rPr>
                <w:bCs/>
                <w:color w:val="000000"/>
                <w:sz w:val="22"/>
                <w:szCs w:val="22"/>
              </w:rPr>
              <w:t xml:space="preserve"> dell’</w:t>
            </w:r>
            <w:r w:rsidR="00B15F05" w:rsidRPr="00B15F05">
              <w:rPr>
                <w:bCs/>
                <w:color w:val="000000"/>
                <w:sz w:val="22"/>
                <w:szCs w:val="22"/>
              </w:rPr>
              <w:t>avviso</w:t>
            </w:r>
            <w:r w:rsidR="00B15F05">
              <w:rPr>
                <w:bCs/>
                <w:color w:val="000000"/>
                <w:sz w:val="22"/>
                <w:szCs w:val="22"/>
              </w:rPr>
              <w:t xml:space="preserve"> di selezione</w:t>
            </w:r>
            <w:r w:rsidR="00BC74DA">
              <w:rPr>
                <w:bCs/>
                <w:color w:val="000000"/>
                <w:sz w:val="22"/>
                <w:szCs w:val="22"/>
              </w:rPr>
              <w:t>):</w:t>
            </w:r>
          </w:p>
          <w:p w:rsidR="00FA7A7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</w:t>
            </w:r>
            <w:r w:rsidR="00FA7A71">
              <w:rPr>
                <w:sz w:val="22"/>
                <w:szCs w:val="22"/>
              </w:rPr>
              <w:t xml:space="preserve"> per ogni pubblicazione</w:t>
            </w:r>
            <w:r w:rsidRPr="000D5E6B">
              <w:rPr>
                <w:sz w:val="22"/>
                <w:szCs w:val="22"/>
              </w:rPr>
              <w:t xml:space="preserve">: </w:t>
            </w:r>
          </w:p>
          <w:p w:rsidR="00FA7A71" w:rsidRDefault="00FA7A71" w:rsidP="00BC74DA">
            <w:pPr>
              <w:pStyle w:val="Corpotesto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Tipologia pubblicazione ……………………………………………………………………………………</w:t>
            </w:r>
          </w:p>
          <w:p w:rsidR="00FA7A71" w:rsidRDefault="00BC74DA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FA7A71">
              <w:rPr>
                <w:sz w:val="22"/>
                <w:szCs w:val="22"/>
              </w:rPr>
              <w:t>Titolo ……………………………………………………………………………………</w:t>
            </w:r>
            <w:r>
              <w:rPr>
                <w:sz w:val="22"/>
                <w:szCs w:val="22"/>
              </w:rPr>
              <w:t>.............................</w:t>
            </w:r>
          </w:p>
          <w:p w:rsidR="00FA7A71" w:rsidRDefault="00BC74DA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FA7A71">
              <w:rPr>
                <w:sz w:val="22"/>
                <w:szCs w:val="22"/>
              </w:rPr>
              <w:t>autore o co-autore ……………………………………………………………………………………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="00FA7A71">
              <w:rPr>
                <w:sz w:val="22"/>
                <w:szCs w:val="22"/>
              </w:rPr>
              <w:t>……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FA7A71" w:rsidRDefault="00BC74DA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FA7A71">
              <w:rPr>
                <w:sz w:val="22"/>
                <w:szCs w:val="22"/>
              </w:rPr>
              <w:t>rivista/volume 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="00FA7A71">
              <w:rPr>
                <w:sz w:val="22"/>
                <w:szCs w:val="22"/>
              </w:rPr>
              <w:t xml:space="preserve">… </w:t>
            </w:r>
          </w:p>
          <w:p w:rsidR="00FA7A71" w:rsidRDefault="00BC74DA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FA7A71">
              <w:rPr>
                <w:sz w:val="22"/>
                <w:szCs w:val="22"/>
              </w:rPr>
              <w:t>editore ………………………………………………………………………………………………………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FA7A71" w:rsidRDefault="00BC74DA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FA7A71">
              <w:rPr>
                <w:sz w:val="22"/>
                <w:szCs w:val="22"/>
              </w:rPr>
              <w:t>anno di pubblicazione 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="00FA7A71">
              <w:rPr>
                <w:sz w:val="22"/>
                <w:szCs w:val="22"/>
              </w:rPr>
              <w:t>…</w:t>
            </w:r>
          </w:p>
          <w:p w:rsidR="00FA7A71" w:rsidRDefault="00BC74DA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FA7A71">
              <w:rPr>
                <w:sz w:val="22"/>
                <w:szCs w:val="22"/>
              </w:rPr>
              <w:t>numero volume/fascicolo 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r w:rsidR="00FA7A71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BC74DA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FA7A71">
              <w:rPr>
                <w:sz w:val="22"/>
                <w:szCs w:val="22"/>
              </w:rPr>
              <w:t>pagine …………………………………………… ovvero da pag……………….. a pag. ………</w:t>
            </w:r>
            <w:r>
              <w:rPr>
                <w:sz w:val="22"/>
                <w:szCs w:val="22"/>
              </w:rPr>
              <w:t>..</w:t>
            </w:r>
            <w:r w:rsidR="00FA7A71">
              <w:rPr>
                <w:sz w:val="22"/>
                <w:szCs w:val="22"/>
              </w:rPr>
              <w:t>………..</w:t>
            </w:r>
          </w:p>
          <w:p w:rsidR="00BC74DA" w:rsidRPr="00BC74DA" w:rsidRDefault="00BC74DA" w:rsidP="00BC74DA">
            <w:pPr>
              <w:pStyle w:val="Corpotesto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Tipologia pubblicazione 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Titolo …………………………………………………………………………………….............................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autore o co-autore ……………………………………………………………………………………..……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rivista/volume 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editore ………………………………………………………………………………………………………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anno di pubblicazione ………………………………………………………………………………………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numero volume/fascicolo ………………………………………………………………………………….</w:t>
            </w:r>
          </w:p>
          <w:p w:rsid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pagine …………………………………………… ovvero da pag……………….. a pag. ………..………..</w:t>
            </w:r>
          </w:p>
          <w:p w:rsidR="00BC74DA" w:rsidRPr="00BC74DA" w:rsidRDefault="00BC74DA" w:rsidP="00BC74DA">
            <w:pPr>
              <w:pStyle w:val="Corpotesto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Tipologia pubblicazione 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Titolo …………………………………………………………………………………….............................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autore o co-autore ……………………………………………………………………………………..……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lastRenderedPageBreak/>
              <w:t xml:space="preserve">rivista/volume 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editore ………………………………………………………………………………………………………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anno di pubblicazione ………………………………………………………………………………………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numero volume/fascicolo ………………………………………………………………………………….</w:t>
            </w:r>
          </w:p>
          <w:p w:rsid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pagine …………………………………………… ovvero da pag……………….. a pag. ………..………..</w:t>
            </w:r>
          </w:p>
          <w:p w:rsidR="00BC74DA" w:rsidRPr="00BC74DA" w:rsidRDefault="00BC74DA" w:rsidP="00BC74DA">
            <w:pPr>
              <w:pStyle w:val="Corpotesto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Tipologia pubblicazione 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Titolo …………………………………………………………………………………….............................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autore o co-autore ……………………………………………………………………………………..……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rivista/volume 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editore ………………………………………………………………………………………………………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anno di pubblicazione ………………………………………………………………………………………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numero volume/fascicolo ………………………………………………………………………………….</w:t>
            </w:r>
          </w:p>
          <w:p w:rsid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pagine …………………………………………… ovvero da pag……………….. a pag. ………..………..</w:t>
            </w:r>
          </w:p>
          <w:p w:rsidR="00BC74DA" w:rsidRPr="00BC74DA" w:rsidRDefault="00BC74DA" w:rsidP="00BC74DA">
            <w:pPr>
              <w:pStyle w:val="Corpotesto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Tipologia pubblicazione 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Titolo …………………………………………………………………………………….............................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autore o co-autore ……………………………………………………………………………………..……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rivista/volume 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editore ………………………………………………………………………………………………………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anno di pubblicazione ………………………………………………………………………………………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numero volume/fascicolo ………………………………………………………………………………….</w:t>
            </w:r>
          </w:p>
          <w:p w:rsid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pagine …………………………………………… ovvero da pag……………….. a pag. ………..………..</w:t>
            </w:r>
          </w:p>
          <w:p w:rsidR="00BC74DA" w:rsidRPr="00BC74DA" w:rsidRDefault="00BC74DA" w:rsidP="00BC74DA">
            <w:pPr>
              <w:pStyle w:val="Corpotesto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Tipologia pubblicazione 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Titolo …………………………………………………………………………………….............................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autore o co-autore ……………………………………………………………………………………..……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rivista/volume 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 xml:space="preserve">editore ……………………………………………………………………………………………………… 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anno di pubblicazione ………………………………………………………………………………………</w:t>
            </w:r>
          </w:p>
          <w:p w:rsidR="00BC74DA" w:rsidRP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numero volume/fascicolo ………………………………………………………………………………….</w:t>
            </w:r>
          </w:p>
          <w:p w:rsidR="00BC74DA" w:rsidRDefault="00BC74DA" w:rsidP="00BC74DA">
            <w:pPr>
              <w:pStyle w:val="Corpotesto"/>
              <w:ind w:left="720"/>
              <w:rPr>
                <w:sz w:val="22"/>
                <w:szCs w:val="22"/>
              </w:rPr>
            </w:pPr>
            <w:r w:rsidRPr="00BC74DA">
              <w:rPr>
                <w:sz w:val="22"/>
                <w:szCs w:val="22"/>
              </w:rPr>
              <w:t>pagine …………………………………………… ovvero da pag……………….. a pag. ………..………..</w:t>
            </w:r>
          </w:p>
          <w:p w:rsidR="00743BB1" w:rsidRPr="00BC74DA" w:rsidRDefault="00743BB1" w:rsidP="00743BB1">
            <w:pPr>
              <w:pStyle w:val="Corpotesto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BC74DA" w:rsidP="008146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971D0C" w:rsidRDefault="00971D0C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971D0C" w:rsidRDefault="00971D0C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 xml:space="preserve">ndali dell’ARES e della </w:t>
      </w:r>
      <w:r w:rsidR="00206F76">
        <w:rPr>
          <w:bCs/>
          <w:sz w:val="22"/>
          <w:szCs w:val="22"/>
        </w:rPr>
        <w:t>AOU di Sassari;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 xml:space="preserve">l’elenco completo di tutte le pubblicazioni </w:t>
      </w:r>
      <w:r w:rsidRPr="000D5E6B">
        <w:rPr>
          <w:sz w:val="22"/>
          <w:szCs w:val="22"/>
        </w:rPr>
        <w:t>selezionati in relazione al periodo di pubblicazione, all’importanza ed all’attinenza con la struttura da dirigere.</w:t>
      </w:r>
    </w:p>
    <w:p w:rsidR="00206F76" w:rsidRPr="000D5E6B" w:rsidRDefault="00206F76" w:rsidP="00EE4691">
      <w:pPr>
        <w:jc w:val="both"/>
        <w:rPr>
          <w:sz w:val="22"/>
          <w:szCs w:val="22"/>
        </w:rPr>
      </w:pPr>
      <w:r w:rsidRPr="00206F76">
        <w:rPr>
          <w:sz w:val="22"/>
          <w:szCs w:val="22"/>
        </w:rPr>
        <w:t>□</w:t>
      </w:r>
      <w:r>
        <w:rPr>
          <w:sz w:val="22"/>
          <w:szCs w:val="22"/>
        </w:rPr>
        <w:t xml:space="preserve"> n. ……. </w:t>
      </w:r>
      <w:r w:rsidR="00211B06">
        <w:rPr>
          <w:sz w:val="22"/>
          <w:szCs w:val="22"/>
        </w:rPr>
        <w:t>p</w:t>
      </w:r>
      <w:r>
        <w:rPr>
          <w:sz w:val="22"/>
          <w:szCs w:val="22"/>
        </w:rPr>
        <w:t>ubblicazioni come sopra descritte e numerate;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FA7A71" w:rsidRDefault="00FA7A7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43BB1" w:rsidRDefault="00743BB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43BB1" w:rsidRDefault="00743BB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43BB1" w:rsidRDefault="00743BB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43BB1" w:rsidRDefault="00743BB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43BB1" w:rsidRDefault="00743BB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43BB1" w:rsidRDefault="00743BB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43BB1" w:rsidRDefault="00743BB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743BB1" w:rsidRDefault="00743BB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 xml:space="preserve">2 e 3, deve essere presentata unitamente a copia fotostatica (fronte e retro) di un documento di identità in corso di validità del dichiarante, pena </w:t>
      </w:r>
      <w:r w:rsidRPr="0050744A">
        <w:rPr>
          <w:rFonts w:ascii="Times New Roman" w:hAnsi="Times New Roman"/>
          <w:szCs w:val="22"/>
        </w:rPr>
        <w:lastRenderedPageBreak/>
        <w:t>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</w:t>
      </w:r>
      <w:r w:rsidRPr="00A51166">
        <w:lastRenderedPageBreak/>
        <w:t xml:space="preserve">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262" w:rsidRDefault="00DD7262" w:rsidP="00012291">
      <w:r>
        <w:separator/>
      </w:r>
    </w:p>
  </w:endnote>
  <w:endnote w:type="continuationSeparator" w:id="0">
    <w:p w:rsidR="00DD7262" w:rsidRDefault="00DD7262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B5B" w:rsidRDefault="00415B5B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415B5B" w:rsidRDefault="00415B5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B5B" w:rsidRDefault="00415B5B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4614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415B5B" w:rsidRDefault="00415B5B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B5B" w:rsidRDefault="00415B5B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262" w:rsidRDefault="00DD7262" w:rsidP="00012291">
      <w:r>
        <w:separator/>
      </w:r>
    </w:p>
  </w:footnote>
  <w:footnote w:type="continuationSeparator" w:id="0">
    <w:p w:rsidR="00DD7262" w:rsidRDefault="00DD7262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A580F5A"/>
    <w:multiLevelType w:val="hybridMultilevel"/>
    <w:tmpl w:val="4F9A1E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3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5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46435D2"/>
    <w:multiLevelType w:val="hybridMultilevel"/>
    <w:tmpl w:val="7B6431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20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837EE5"/>
    <w:multiLevelType w:val="hybridMultilevel"/>
    <w:tmpl w:val="899820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3"/>
  </w:num>
  <w:num w:numId="4">
    <w:abstractNumId w:val="25"/>
  </w:num>
  <w:num w:numId="5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9"/>
  </w:num>
  <w:num w:numId="11">
    <w:abstractNumId w:val="14"/>
  </w:num>
  <w:num w:numId="12">
    <w:abstractNumId w:val="13"/>
  </w:num>
  <w:num w:numId="13">
    <w:abstractNumId w:val="23"/>
  </w:num>
  <w:num w:numId="14">
    <w:abstractNumId w:val="7"/>
  </w:num>
  <w:num w:numId="15">
    <w:abstractNumId w:val="8"/>
  </w:num>
  <w:num w:numId="16">
    <w:abstractNumId w:val="20"/>
  </w:num>
  <w:num w:numId="17">
    <w:abstractNumId w:val="4"/>
  </w:num>
  <w:num w:numId="18">
    <w:abstractNumId w:val="16"/>
  </w:num>
  <w:num w:numId="19">
    <w:abstractNumId w:val="21"/>
  </w:num>
  <w:num w:numId="20">
    <w:abstractNumId w:val="10"/>
  </w:num>
  <w:num w:numId="21">
    <w:abstractNumId w:val="11"/>
  </w:num>
  <w:num w:numId="22">
    <w:abstractNumId w:val="12"/>
  </w:num>
  <w:num w:numId="23">
    <w:abstractNumId w:val="9"/>
  </w:num>
  <w:num w:numId="24">
    <w:abstractNumId w:val="15"/>
  </w:num>
  <w:num w:numId="25">
    <w:abstractNumId w:val="26"/>
  </w:num>
  <w:num w:numId="26">
    <w:abstractNumId w:val="18"/>
  </w:num>
  <w:num w:numId="27">
    <w:abstractNumId w:val="19"/>
  </w:num>
  <w:num w:numId="28">
    <w:abstractNumId w:val="28"/>
  </w:num>
  <w:num w:numId="29">
    <w:abstractNumId w:val="17"/>
  </w:num>
  <w:num w:numId="30">
    <w:abstractNumId w:val="24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A3E6F"/>
    <w:rsid w:val="000B1D16"/>
    <w:rsid w:val="000B60D0"/>
    <w:rsid w:val="000C3C88"/>
    <w:rsid w:val="000D5E6B"/>
    <w:rsid w:val="000F0213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4DB6"/>
    <w:rsid w:val="001A59C6"/>
    <w:rsid w:val="001B289F"/>
    <w:rsid w:val="001E273F"/>
    <w:rsid w:val="001E61A3"/>
    <w:rsid w:val="001F2B3E"/>
    <w:rsid w:val="001F46A3"/>
    <w:rsid w:val="00202D07"/>
    <w:rsid w:val="00206F76"/>
    <w:rsid w:val="00211B06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84B00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DDB"/>
    <w:rsid w:val="003F5EB2"/>
    <w:rsid w:val="004100AA"/>
    <w:rsid w:val="00415B5B"/>
    <w:rsid w:val="004164D7"/>
    <w:rsid w:val="004332ED"/>
    <w:rsid w:val="00436B36"/>
    <w:rsid w:val="0045606A"/>
    <w:rsid w:val="00470BB7"/>
    <w:rsid w:val="00477E58"/>
    <w:rsid w:val="00485CBD"/>
    <w:rsid w:val="00486142"/>
    <w:rsid w:val="0049299E"/>
    <w:rsid w:val="004A18F9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946FE"/>
    <w:rsid w:val="005B124F"/>
    <w:rsid w:val="005C00F8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65EFD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D68E5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43BB1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2653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71D0C"/>
    <w:rsid w:val="009827CF"/>
    <w:rsid w:val="00990ADA"/>
    <w:rsid w:val="009914B4"/>
    <w:rsid w:val="0099402C"/>
    <w:rsid w:val="009947CF"/>
    <w:rsid w:val="009A3FDD"/>
    <w:rsid w:val="009B5495"/>
    <w:rsid w:val="009C0C94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30D23"/>
    <w:rsid w:val="00A3208E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2AA"/>
    <w:rsid w:val="00AF69A9"/>
    <w:rsid w:val="00B02ACB"/>
    <w:rsid w:val="00B053EC"/>
    <w:rsid w:val="00B07816"/>
    <w:rsid w:val="00B10008"/>
    <w:rsid w:val="00B12543"/>
    <w:rsid w:val="00B12B50"/>
    <w:rsid w:val="00B15F05"/>
    <w:rsid w:val="00B258A0"/>
    <w:rsid w:val="00B401DB"/>
    <w:rsid w:val="00B40E78"/>
    <w:rsid w:val="00B41F62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C74DA"/>
    <w:rsid w:val="00BD2485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4614C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D7262"/>
    <w:rsid w:val="00DE0511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A7A71"/>
    <w:rsid w:val="00FB541D"/>
    <w:rsid w:val="00FB60B9"/>
    <w:rsid w:val="00FD5C44"/>
    <w:rsid w:val="00FD76DF"/>
    <w:rsid w:val="00FE050A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95995-9028-4676-BF3A-968C66D6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6070</Words>
  <Characters>34604</Characters>
  <Application>Microsoft Office Word</Application>
  <DocSecurity>0</DocSecurity>
  <Lines>288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40593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2025-10-03T07:22:00Z</dcterms:created>
  <dcterms:modified xsi:type="dcterms:W3CDTF">2025-10-03T07:22:00Z</dcterms:modified>
</cp:coreProperties>
</file>