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500CC0"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BE5A8A" w:rsidRPr="00BE5A8A">
        <w:rPr>
          <w:b/>
          <w:sz w:val="22"/>
          <w:szCs w:val="22"/>
        </w:rPr>
        <w:t>SERVIZIO PSICHIATRICO DI DIAGNOSI E CURA AFFERENTE AL DIPARTIMENTO DELLA SALUTE MENTALE DELLA ASL N. 3 DI NUORO, UBICATA NEL PRESIDIO OSPEDALIERO SAN FRANCESCO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69C">
              <w:rPr>
                <w:b/>
                <w:sz w:val="22"/>
                <w:szCs w:val="22"/>
              </w:rPr>
              <w:t xml:space="preserve">albo dell’ordine ………………………..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r w:rsidR="001608C1">
              <w:rPr>
                <w:sz w:val="22"/>
                <w:szCs w:val="22"/>
              </w:rPr>
              <w:t>….</w:t>
            </w:r>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r>
              <w:rPr>
                <w:sz w:val="22"/>
                <w:szCs w:val="22"/>
              </w:rPr>
              <w:t>….</w:t>
            </w:r>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lastRenderedPageBreak/>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r>
              <w:rPr>
                <w:sz w:val="22"/>
                <w:szCs w:val="22"/>
              </w:rPr>
              <w:t xml:space="preserve"> ..………………………………………………………………</w:t>
            </w:r>
            <w:r w:rsidR="0016069C">
              <w:rPr>
                <w:sz w:val="22"/>
                <w:szCs w:val="22"/>
              </w:rPr>
              <w:t>…………………………………</w:t>
            </w:r>
            <w:r>
              <w:rPr>
                <w:sz w:val="22"/>
                <w:szCs w:val="22"/>
              </w:rPr>
              <w:t>…………………..</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 ..……………………………………………………………………………………………………………………..</w:t>
            </w:r>
          </w:p>
          <w:p w:rsidR="0016069C" w:rsidRDefault="0016069C" w:rsidP="0016069C">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Pr>
                <w:sz w:val="22"/>
                <w:szCs w:val="22"/>
              </w:rPr>
              <w:t>A</w:t>
            </w:r>
            <w:r w:rsidR="004332ED">
              <w:rPr>
                <w:sz w:val="22"/>
                <w:szCs w:val="22"/>
              </w:rPr>
              <w:t xml:space="preserve"> 1</w:t>
            </w:r>
            <w:r>
              <w:rPr>
                <w:sz w:val="22"/>
                <w:szCs w:val="22"/>
              </w:rPr>
              <w:t xml:space="preserve"> </w:t>
            </w:r>
            <w:r w:rsidRPr="000D5E6B">
              <w:rPr>
                <w:sz w:val="22"/>
                <w:szCs w:val="22"/>
              </w:rPr>
              <w:sym w:font="Symbol" w:char="F07F"/>
            </w:r>
            <w:r>
              <w:rPr>
                <w:sz w:val="22"/>
                <w:szCs w:val="22"/>
              </w:rPr>
              <w:t xml:space="preserve">; </w:t>
            </w:r>
            <w:r w:rsidR="004332ED">
              <w:rPr>
                <w:sz w:val="22"/>
                <w:szCs w:val="22"/>
              </w:rPr>
              <w:t>lett. A 2</w:t>
            </w:r>
            <w:r w:rsidR="004332ED" w:rsidRPr="004332ED">
              <w:rPr>
                <w:sz w:val="22"/>
                <w:szCs w:val="22"/>
              </w:rPr>
              <w:t xml:space="preserve"> </w:t>
            </w:r>
            <w:r w:rsidR="004332ED" w:rsidRPr="004332ED">
              <w:rPr>
                <w:sz w:val="22"/>
                <w:szCs w:val="22"/>
              </w:rPr>
              <w:t xml:space="preserve">;  </w:t>
            </w:r>
            <w:r>
              <w:rPr>
                <w:sz w:val="22"/>
                <w:szCs w:val="22"/>
              </w:rPr>
              <w:t xml:space="preserve"> lett. B </w:t>
            </w:r>
            <w:r w:rsidRPr="000D5E6B">
              <w:rPr>
                <w:sz w:val="22"/>
                <w:szCs w:val="22"/>
              </w:rPr>
              <w:sym w:font="Symbol" w:char="F07F"/>
            </w:r>
            <w:r>
              <w:rPr>
                <w:sz w:val="22"/>
                <w:szCs w:val="22"/>
              </w:rPr>
              <w:t xml:space="preserve">;  </w:t>
            </w:r>
            <w:r w:rsidR="00DE0511">
              <w:rPr>
                <w:sz w:val="22"/>
                <w:szCs w:val="22"/>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4332ED">
              <w:rPr>
                <w:sz w:val="22"/>
                <w:szCs w:val="22"/>
              </w:rPr>
              <w:t xml:space="preserve">lett. A </w:t>
            </w:r>
            <w:r w:rsidRPr="004332ED">
              <w:rPr>
                <w:sz w:val="22"/>
                <w:szCs w:val="22"/>
              </w:rPr>
              <w:t xml:space="preserve">;  lett. B </w:t>
            </w:r>
            <w:r w:rsidRPr="004332ED">
              <w:rPr>
                <w:sz w:val="22"/>
                <w:szCs w:val="22"/>
              </w:rPr>
              <w:t xml:space="preserve">;  lett. C </w:t>
            </w:r>
            <w:r w:rsidRPr="004332ED">
              <w:rPr>
                <w:sz w:val="22"/>
                <w:szCs w:val="22"/>
              </w:rPr>
              <w:t xml:space="preserve">;  lett.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lastRenderedPageBreak/>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lastRenderedPageBreak/>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FA7A71" w:rsidRPr="00FA7A71" w:rsidRDefault="00FA7A71" w:rsidP="00FA7A71">
            <w:pPr>
              <w:pStyle w:val="Corpotesto"/>
              <w:rPr>
                <w:sz w:val="22"/>
                <w:szCs w:val="22"/>
              </w:rPr>
            </w:pPr>
            <w:r w:rsidRPr="00FA7A71">
              <w:rPr>
                <w:sz w:val="22"/>
                <w:szCs w:val="22"/>
              </w:rPr>
              <w:t>contenuti del corso …………………………………………………………………………………………………..</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Tipologia evento (specificare e barrare casella interessata</w:t>
            </w:r>
            <w:r w:rsidR="00206F76">
              <w:rPr>
                <w:sz w:val="22"/>
                <w:szCs w:val="22"/>
              </w:rPr>
              <w:t>)</w:t>
            </w:r>
            <w:r w:rsidRPr="00B401DB">
              <w:rPr>
                <w:sz w:val="22"/>
                <w:szCs w:val="22"/>
              </w:rPr>
              <w:t xml:space="preserve">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pagine …………………………………………… ovvero da pag……………….. a pag. ………</w:t>
            </w:r>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 xml:space="preserve">autore o co-autore ……………………………………………………………………………………..……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pagine …………………………………………… ovvero da pag……………….. a pag. ………..………..</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ASL n. 3 di Nuoro</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lastRenderedPageBreak/>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lastRenderedPageBreak/>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CC0" w:rsidRDefault="00500CC0" w:rsidP="00012291">
      <w:r>
        <w:separator/>
      </w:r>
    </w:p>
  </w:endnote>
  <w:endnote w:type="continuationSeparator" w:id="0">
    <w:p w:rsidR="00500CC0" w:rsidRDefault="00500CC0"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8A" w:rsidRDefault="00BE5A8A"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BE5A8A" w:rsidRDefault="00BE5A8A">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8A" w:rsidRDefault="00BE5A8A"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22A64">
      <w:rPr>
        <w:rStyle w:val="Numeropagina"/>
        <w:noProof/>
      </w:rPr>
      <w:t>2</w:t>
    </w:r>
    <w:r>
      <w:rPr>
        <w:rStyle w:val="Numeropagina"/>
      </w:rPr>
      <w:fldChar w:fldCharType="end"/>
    </w:r>
  </w:p>
  <w:p w:rsidR="00BE5A8A" w:rsidRDefault="00BE5A8A">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8A" w:rsidRDefault="00BE5A8A">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CC0" w:rsidRDefault="00500CC0" w:rsidP="00012291">
      <w:r>
        <w:separator/>
      </w:r>
    </w:p>
  </w:footnote>
  <w:footnote w:type="continuationSeparator" w:id="0">
    <w:p w:rsidR="00500CC0" w:rsidRDefault="00500CC0"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35A83"/>
    <w:rsid w:val="00047D9A"/>
    <w:rsid w:val="00057422"/>
    <w:rsid w:val="00057EAC"/>
    <w:rsid w:val="0006163F"/>
    <w:rsid w:val="00083894"/>
    <w:rsid w:val="00084360"/>
    <w:rsid w:val="000930B7"/>
    <w:rsid w:val="000A3E6F"/>
    <w:rsid w:val="000B1D16"/>
    <w:rsid w:val="000B60D0"/>
    <w:rsid w:val="000C3C88"/>
    <w:rsid w:val="000D5E6B"/>
    <w:rsid w:val="000E42C7"/>
    <w:rsid w:val="000F0213"/>
    <w:rsid w:val="000F6A54"/>
    <w:rsid w:val="001000BD"/>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2BC6"/>
    <w:rsid w:val="004D690E"/>
    <w:rsid w:val="004D6987"/>
    <w:rsid w:val="004F3C6B"/>
    <w:rsid w:val="0050089F"/>
    <w:rsid w:val="00500CC0"/>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7CB4"/>
    <w:rsid w:val="005F7B64"/>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03C6"/>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BE5A8A"/>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D726D"/>
    <w:rsid w:val="00CE731A"/>
    <w:rsid w:val="00CF0BA1"/>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340E"/>
    <w:rsid w:val="00DA5146"/>
    <w:rsid w:val="00DA71E5"/>
    <w:rsid w:val="00DB4EFD"/>
    <w:rsid w:val="00DB7C21"/>
    <w:rsid w:val="00DD16C8"/>
    <w:rsid w:val="00DD375A"/>
    <w:rsid w:val="00DD5E4E"/>
    <w:rsid w:val="00DD6197"/>
    <w:rsid w:val="00DE0511"/>
    <w:rsid w:val="00DF14DC"/>
    <w:rsid w:val="00E00596"/>
    <w:rsid w:val="00E01B8B"/>
    <w:rsid w:val="00E17967"/>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2A64"/>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A82FA-40D0-480B-9358-C52AFF16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6066</Words>
  <Characters>34580</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2025-10-20T09:03:00Z</dcterms:created>
  <dcterms:modified xsi:type="dcterms:W3CDTF">2025-10-20T09:03:00Z</dcterms:modified>
</cp:coreProperties>
</file>