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071B12"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C.A</w:t>
            </w:r>
            <w:r w:rsidR="001608C1" w:rsidRPr="000D5E6B">
              <w:rPr>
                <w:sz w:val="22"/>
                <w:szCs w:val="22"/>
              </w:rPr>
              <w:t>P</w:t>
            </w:r>
            <w:r>
              <w:rPr>
                <w:sz w:val="22"/>
                <w:szCs w:val="22"/>
              </w:rPr>
              <w:t>.</w:t>
            </w:r>
            <w:r w:rsidR="001608C1" w:rsidRPr="000D5E6B">
              <w:rPr>
                <w:sz w:val="22"/>
                <w:szCs w:val="22"/>
              </w:rPr>
              <w:t>………………………….città……………….…………………………prov</w:t>
            </w:r>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D06C0E">
        <w:rPr>
          <w:b/>
          <w:sz w:val="22"/>
          <w:szCs w:val="22"/>
        </w:rPr>
        <w:t>SANITA’ ANIMALE AFFERENTE AL DIPARTIMENTO DI PREVENZIONE DELLA 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_______________________________</w:t>
            </w:r>
            <w:r>
              <w:rPr>
                <w:sz w:val="22"/>
                <w:szCs w:val="22"/>
              </w:rPr>
              <w:t xml:space="preserv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E17F86">
              <w:rPr>
                <w:b/>
                <w:sz w:val="22"/>
                <w:szCs w:val="22"/>
              </w:rPr>
              <w:t>albo dell’ordine ……………………</w:t>
            </w:r>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E17F86">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r w:rsidR="004332ED" w:rsidRPr="00E17F86">
              <w:rPr>
                <w:sz w:val="22"/>
                <w:szCs w:val="22"/>
                <w:lang w:val="en-GB"/>
              </w:rPr>
              <w:t xml:space="preserve">lett. A 2 </w:t>
            </w:r>
            <w:r w:rsidR="004332ED" w:rsidRPr="004332ED">
              <w:rPr>
                <w:sz w:val="22"/>
                <w:szCs w:val="22"/>
              </w:rPr>
              <w:t></w:t>
            </w:r>
            <w:r w:rsidR="004332ED" w:rsidRPr="00E17F86">
              <w:rPr>
                <w:sz w:val="22"/>
                <w:szCs w:val="22"/>
                <w:lang w:val="en-GB"/>
              </w:rPr>
              <w:t xml:space="preserve">;  </w:t>
            </w:r>
            <w:r w:rsidRPr="00E17F86">
              <w:rPr>
                <w:sz w:val="22"/>
                <w:szCs w:val="22"/>
                <w:lang w:val="en-GB"/>
              </w:rPr>
              <w:t xml:space="preserve"> lett. B </w:t>
            </w:r>
            <w:r w:rsidRPr="000D5E6B">
              <w:rPr>
                <w:sz w:val="22"/>
                <w:szCs w:val="22"/>
              </w:rPr>
              <w:sym w:font="Symbol" w:char="F07F"/>
            </w:r>
            <w:r w:rsidRPr="00E17F86">
              <w:rPr>
                <w:sz w:val="22"/>
                <w:szCs w:val="22"/>
                <w:lang w:val="en-GB"/>
              </w:rPr>
              <w:t xml:space="preserve">;  </w:t>
            </w:r>
            <w:r w:rsidR="00DE0511" w:rsidRPr="00E17F86">
              <w:rPr>
                <w:sz w:val="22"/>
                <w:szCs w:val="22"/>
                <w:lang w:val="en-GB"/>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E17F86">
              <w:rPr>
                <w:sz w:val="22"/>
                <w:szCs w:val="22"/>
                <w:lang w:val="en-GB"/>
              </w:rPr>
              <w:t xml:space="preserve">lett. A </w:t>
            </w:r>
            <w:r w:rsidRPr="004332ED">
              <w:rPr>
                <w:sz w:val="22"/>
                <w:szCs w:val="22"/>
              </w:rPr>
              <w:t></w:t>
            </w:r>
            <w:r w:rsidRPr="00E17F86">
              <w:rPr>
                <w:sz w:val="22"/>
                <w:szCs w:val="22"/>
                <w:lang w:val="en-GB"/>
              </w:rPr>
              <w:t xml:space="preserve">;  lett. B </w:t>
            </w:r>
            <w:r w:rsidRPr="004332ED">
              <w:rPr>
                <w:sz w:val="22"/>
                <w:szCs w:val="22"/>
              </w:rPr>
              <w:t></w:t>
            </w:r>
            <w:r w:rsidRPr="00E17F86">
              <w:rPr>
                <w:sz w:val="22"/>
                <w:szCs w:val="22"/>
                <w:lang w:val="en-GB"/>
              </w:rPr>
              <w:t xml:space="preserve">;  lett. </w:t>
            </w:r>
            <w:r w:rsidRPr="004332ED">
              <w:rPr>
                <w:sz w:val="22"/>
                <w:szCs w:val="22"/>
              </w:rPr>
              <w:t xml:space="preserve">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ASL n. 3 di Nuoro</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322957">
      <w:pPr>
        <w:autoSpaceDE w:val="0"/>
        <w:jc w:val="center"/>
        <w:rPr>
          <w:b/>
          <w:bCs/>
        </w:rPr>
      </w:pPr>
      <w:r w:rsidRPr="00A51166">
        <w:rPr>
          <w:b/>
          <w:bCs/>
        </w:rPr>
        <w:lastRenderedPageBreak/>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lastRenderedPageBreak/>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0740CA">
      <w:pPr>
        <w:autoSpaceDE w:val="0"/>
        <w:jc w:val="both"/>
      </w:pPr>
      <w:r w:rsidRPr="00A51166">
        <w:t>Il/la sottoscritto/a (cognome) (nome)</w:t>
      </w:r>
    </w:p>
    <w:p w:rsidR="001608C1" w:rsidRPr="00A51166" w:rsidRDefault="001608C1" w:rsidP="000740CA">
      <w:pPr>
        <w:autoSpaceDE w:val="0"/>
        <w:jc w:val="both"/>
      </w:pPr>
      <w:r w:rsidRPr="00A51166">
        <w:t>_______________________________________________________________</w:t>
      </w:r>
      <w:r>
        <w:t>_____________________</w:t>
      </w:r>
      <w:r w:rsidRPr="00A51166">
        <w:t>_____________</w:t>
      </w:r>
    </w:p>
    <w:p w:rsidR="001608C1" w:rsidRPr="00A51166" w:rsidRDefault="001608C1" w:rsidP="000740CA">
      <w:pPr>
        <w:autoSpaceDE w:val="0"/>
        <w:jc w:val="both"/>
      </w:pPr>
    </w:p>
    <w:p w:rsidR="001608C1" w:rsidRDefault="001608C1" w:rsidP="000740CA">
      <w:pPr>
        <w:autoSpaceDE w:val="0"/>
        <w:jc w:val="both"/>
      </w:pPr>
      <w:r w:rsidRPr="00A51166">
        <w:t>nato a (luogo) (prov.)</w:t>
      </w:r>
    </w:p>
    <w:p w:rsidR="001608C1" w:rsidRPr="00A51166" w:rsidRDefault="001608C1" w:rsidP="000740CA">
      <w:pPr>
        <w:autoSpaceDE w:val="0"/>
        <w:jc w:val="both"/>
      </w:pPr>
      <w:r w:rsidRPr="00A51166">
        <w:t>________________________________________________________ (_________) il ______________</w:t>
      </w:r>
      <w:r>
        <w:t>_______</w:t>
      </w:r>
      <w:r w:rsidRPr="00A51166">
        <w:t>______</w:t>
      </w:r>
    </w:p>
    <w:p w:rsidR="001608C1" w:rsidRPr="00A51166" w:rsidRDefault="001608C1" w:rsidP="000740CA">
      <w:pPr>
        <w:autoSpaceDE w:val="0"/>
        <w:jc w:val="both"/>
      </w:pPr>
    </w:p>
    <w:p w:rsidR="001608C1" w:rsidRDefault="001608C1" w:rsidP="000740CA">
      <w:pPr>
        <w:autoSpaceDE w:val="0"/>
        <w:jc w:val="both"/>
      </w:pPr>
      <w:r w:rsidRPr="00A51166">
        <w:t>residente a (luogo) (prov.) (indirizzo)</w:t>
      </w:r>
    </w:p>
    <w:p w:rsidR="001608C1" w:rsidRPr="00A51166" w:rsidRDefault="001608C1" w:rsidP="000740CA">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0740CA">
      <w:pPr>
        <w:autoSpaceDE w:val="0"/>
        <w:jc w:val="both"/>
      </w:pPr>
    </w:p>
    <w:p w:rsidR="000740CA" w:rsidRDefault="000740CA" w:rsidP="00D45147">
      <w:pPr>
        <w:autoSpaceDE w:val="0"/>
        <w:jc w:val="both"/>
      </w:pPr>
    </w:p>
    <w:p w:rsidR="000740CA"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0740CA" w:rsidRDefault="000740CA" w:rsidP="00D45147">
      <w:pPr>
        <w:autoSpaceDE w:val="0"/>
        <w:spacing w:line="360" w:lineRule="auto"/>
        <w:jc w:val="both"/>
      </w:pPr>
    </w:p>
    <w:p w:rsidR="001608C1" w:rsidRPr="00A51166" w:rsidRDefault="001608C1" w:rsidP="000740CA">
      <w:pPr>
        <w:autoSpaceDE w:val="0"/>
        <w:spacing w:line="360" w:lineRule="auto"/>
        <w:jc w:val="both"/>
      </w:pPr>
      <w:r w:rsidRPr="00A51166">
        <w:t xml:space="preserve">di essere a conoscenza del fatto che l’allegata copia: </w:t>
      </w:r>
    </w:p>
    <w:p w:rsidR="001608C1" w:rsidRDefault="001608C1" w:rsidP="000740CA">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0740CA">
      <w:pPr>
        <w:autoSpaceDE w:val="0"/>
        <w:spacing w:line="360" w:lineRule="auto"/>
        <w:jc w:val="both"/>
      </w:pPr>
      <w:r w:rsidRPr="00A51166">
        <w:t xml:space="preserve"> conservato/rilasciato dalla amministrazione pubblica</w:t>
      </w:r>
    </w:p>
    <w:p w:rsidR="001608C1" w:rsidRPr="00A51166" w:rsidRDefault="001608C1" w:rsidP="000740CA">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0740CA">
      <w:pPr>
        <w:autoSpaceDE w:val="0"/>
        <w:spacing w:line="360" w:lineRule="auto"/>
        <w:jc w:val="both"/>
      </w:pPr>
      <w:r w:rsidRPr="00A51166">
        <w:t>è conforme all’originale in possesso di</w:t>
      </w:r>
    </w:p>
    <w:p w:rsidR="000740CA" w:rsidRDefault="001608C1" w:rsidP="000740CA">
      <w:pPr>
        <w:autoSpaceDE w:val="0"/>
        <w:spacing w:line="360" w:lineRule="auto"/>
        <w:jc w:val="both"/>
      </w:pPr>
      <w:r w:rsidRPr="00A51166">
        <w:t xml:space="preserve"> __________________________________________________</w:t>
      </w:r>
      <w:r>
        <w:t>____________________</w:t>
      </w:r>
      <w:r w:rsidRPr="00A51166">
        <w:t>_________________________;</w:t>
      </w:r>
    </w:p>
    <w:p w:rsidR="000740CA"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 pubblicazione dal titolo</w:t>
      </w:r>
    </w:p>
    <w:p w:rsidR="001608C1" w:rsidRPr="00A51166" w:rsidRDefault="001608C1" w:rsidP="000740CA">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0740CA" w:rsidRDefault="001608C1" w:rsidP="000740CA">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l'allegata copia del titolo di studio</w:t>
      </w:r>
    </w:p>
    <w:p w:rsidR="001608C1" w:rsidRPr="00D45147" w:rsidRDefault="001608C1" w:rsidP="000740CA">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B12" w:rsidRDefault="00071B12" w:rsidP="00012291">
      <w:r>
        <w:separator/>
      </w:r>
    </w:p>
  </w:endnote>
  <w:endnote w:type="continuationSeparator" w:id="0">
    <w:p w:rsidR="00071B12" w:rsidRDefault="00071B12"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A97918">
      <w:rPr>
        <w:rStyle w:val="Numeropagina"/>
        <w:noProof/>
      </w:rPr>
      <w:t>2</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B12" w:rsidRDefault="00071B12" w:rsidP="00012291">
      <w:r>
        <w:separator/>
      </w:r>
    </w:p>
  </w:footnote>
  <w:footnote w:type="continuationSeparator" w:id="0">
    <w:p w:rsidR="00071B12" w:rsidRDefault="00071B12"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71B12"/>
    <w:rsid w:val="000740CA"/>
    <w:rsid w:val="00083894"/>
    <w:rsid w:val="00084360"/>
    <w:rsid w:val="000930B7"/>
    <w:rsid w:val="000A3E6F"/>
    <w:rsid w:val="000B1D16"/>
    <w:rsid w:val="000B60D0"/>
    <w:rsid w:val="000C3C88"/>
    <w:rsid w:val="000D5E6B"/>
    <w:rsid w:val="000E42C7"/>
    <w:rsid w:val="000F0213"/>
    <w:rsid w:val="000F6A54"/>
    <w:rsid w:val="001000BD"/>
    <w:rsid w:val="0010657E"/>
    <w:rsid w:val="0011206F"/>
    <w:rsid w:val="001127CF"/>
    <w:rsid w:val="00112EE0"/>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0F3C"/>
    <w:rsid w:val="00A719F5"/>
    <w:rsid w:val="00A97918"/>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731A"/>
    <w:rsid w:val="00CF0BA1"/>
    <w:rsid w:val="00D06C0E"/>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F5B06-9B5D-4A61-B1D7-F29AF8BF9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6067</Words>
  <Characters>34585</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2</cp:revision>
  <cp:lastPrinted>2022-05-23T09:15:00Z</cp:lastPrinted>
  <dcterms:created xsi:type="dcterms:W3CDTF">2025-10-20T08:58:00Z</dcterms:created>
  <dcterms:modified xsi:type="dcterms:W3CDTF">2025-10-20T08:58:00Z</dcterms:modified>
</cp:coreProperties>
</file>