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ED1875"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443"/>
        <w:gridCol w:w="443"/>
        <w:gridCol w:w="442"/>
        <w:gridCol w:w="438"/>
        <w:gridCol w:w="435"/>
        <w:gridCol w:w="432"/>
        <w:gridCol w:w="429"/>
        <w:gridCol w:w="426"/>
        <w:gridCol w:w="423"/>
        <w:gridCol w:w="420"/>
        <w:gridCol w:w="418"/>
        <w:gridCol w:w="415"/>
        <w:gridCol w:w="413"/>
        <w:gridCol w:w="411"/>
        <w:gridCol w:w="409"/>
        <w:gridCol w:w="494"/>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005D350F">
              <w:rPr>
                <w:sz w:val="22"/>
                <w:szCs w:val="22"/>
              </w:rPr>
              <w:t>……………………………………………………</w:t>
            </w:r>
          </w:p>
          <w:p w:rsidR="00E30455" w:rsidRDefault="005D350F" w:rsidP="008146BD">
            <w:pPr>
              <w:spacing w:line="360" w:lineRule="auto"/>
              <w:jc w:val="both"/>
              <w:rPr>
                <w:sz w:val="22"/>
                <w:szCs w:val="22"/>
              </w:rPr>
            </w:pPr>
            <w:r>
              <w:rPr>
                <w:sz w:val="22"/>
                <w:szCs w:val="22"/>
              </w:rPr>
              <w:t>C.A</w:t>
            </w:r>
            <w:r w:rsidR="001608C1" w:rsidRPr="000D5E6B">
              <w:rPr>
                <w:sz w:val="22"/>
                <w:szCs w:val="22"/>
              </w:rPr>
              <w:t>P</w:t>
            </w:r>
            <w:r>
              <w:rPr>
                <w:sz w:val="22"/>
                <w:szCs w:val="22"/>
              </w:rPr>
              <w:t>.</w:t>
            </w:r>
            <w:r w:rsidR="001608C1" w:rsidRPr="000D5E6B">
              <w:rPr>
                <w:sz w:val="22"/>
                <w:szCs w:val="22"/>
              </w:rPr>
              <w:t>………………………….città……………….…………………………prov</w:t>
            </w:r>
            <w:r w:rsidR="00CA7F6B">
              <w:rPr>
                <w:sz w:val="22"/>
                <w:szCs w:val="22"/>
              </w:rPr>
              <w:t>.</w:t>
            </w:r>
            <w:r w:rsidR="001608C1" w:rsidRPr="000D5E6B">
              <w:rPr>
                <w:sz w:val="22"/>
                <w:szCs w:val="22"/>
              </w:rPr>
              <w:t>………</w:t>
            </w:r>
            <w:r w:rsidR="001608C1">
              <w:rPr>
                <w:sz w:val="22"/>
                <w:szCs w:val="22"/>
              </w:rPr>
              <w:t>…………..</w:t>
            </w:r>
            <w:r w:rsidR="001608C1"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D4107F">
        <w:rPr>
          <w:b/>
          <w:sz w:val="22"/>
          <w:szCs w:val="22"/>
        </w:rPr>
        <w:t xml:space="preserve">IGIENE </w:t>
      </w:r>
      <w:r w:rsidR="004249D4">
        <w:rPr>
          <w:b/>
          <w:sz w:val="22"/>
          <w:szCs w:val="22"/>
        </w:rPr>
        <w:t>DEGLI ALLEVAMENTI E DELLE PRODUZIONI ZOOTECNICHE (SIAPZ)</w:t>
      </w:r>
      <w:r w:rsidR="00D4107F">
        <w:rPr>
          <w:b/>
          <w:sz w:val="22"/>
          <w:szCs w:val="22"/>
        </w:rPr>
        <w:t xml:space="preserve"> AFFERENTE AL DIPARTIMENTO DI PREVENZIONE DELLA 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Default="001608C1" w:rsidP="009A3FDD">
      <w:pPr>
        <w:jc w:val="both"/>
        <w:rPr>
          <w:sz w:val="22"/>
          <w:szCs w:val="22"/>
        </w:rPr>
      </w:pPr>
    </w:p>
    <w:p w:rsidR="00D4107F" w:rsidRDefault="00D4107F" w:rsidP="009A3FDD">
      <w:pPr>
        <w:jc w:val="both"/>
        <w:rPr>
          <w:sz w:val="22"/>
          <w:szCs w:val="22"/>
        </w:rPr>
      </w:pPr>
    </w:p>
    <w:p w:rsidR="00D4107F" w:rsidRDefault="00D4107F" w:rsidP="009A3FDD">
      <w:pPr>
        <w:jc w:val="both"/>
        <w:rPr>
          <w:sz w:val="22"/>
          <w:szCs w:val="22"/>
        </w:rPr>
      </w:pPr>
    </w:p>
    <w:p w:rsidR="00D4107F" w:rsidRPr="000D5E6B" w:rsidRDefault="00D4107F"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E17F86" w:rsidP="008146BD">
            <w:pPr>
              <w:jc w:val="both"/>
              <w:rPr>
                <w:b/>
                <w:sz w:val="22"/>
                <w:szCs w:val="22"/>
              </w:rPr>
            </w:pPr>
            <w:r>
              <w:rPr>
                <w:sz w:val="22"/>
                <w:szCs w:val="22"/>
              </w:rPr>
              <w:t xml:space="preserve">o cittadinanza </w:t>
            </w:r>
            <w:r w:rsidR="001608C1">
              <w:rPr>
                <w:sz w:val="22"/>
                <w:szCs w:val="22"/>
              </w:rPr>
              <w:t>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sidR="00E17F86">
              <w:rPr>
                <w:sz w:val="22"/>
                <w:szCs w:val="22"/>
              </w:rPr>
              <w:t>_______________________________</w:t>
            </w:r>
            <w:r>
              <w:rPr>
                <w:sz w:val="22"/>
                <w:szCs w:val="22"/>
              </w:rPr>
              <w:t>;</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w:t>
            </w:r>
            <w:r w:rsidR="00E17F86">
              <w:rPr>
                <w:sz w:val="22"/>
                <w:szCs w:val="22"/>
              </w:rPr>
              <w:t>_______________________________</w:t>
            </w:r>
            <w:r>
              <w:rPr>
                <w:sz w:val="22"/>
                <w:szCs w:val="22"/>
              </w:rPr>
              <w:t xml:space="preserv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w:t>
            </w:r>
            <w:r w:rsidR="00E17F86">
              <w:rPr>
                <w:sz w:val="22"/>
                <w:szCs w:val="22"/>
              </w:rPr>
              <w:t>ione ……………………………………………………………….</w:t>
            </w:r>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sidR="00E17F86">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 xml:space="preserve">(Nel caso di titolo di studio conseguito all’estero indicare gli estremi del provvedimento ministeriale con il quale è </w:t>
            </w:r>
            <w:r w:rsidRPr="00956508">
              <w:rPr>
                <w:i/>
                <w:color w:val="000000"/>
              </w:rPr>
              <w:lastRenderedPageBreak/>
              <w:t>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E17F86">
              <w:rPr>
                <w:b/>
                <w:sz w:val="22"/>
                <w:szCs w:val="22"/>
              </w:rPr>
              <w:t>albo dell’ordine ……………………</w:t>
            </w:r>
            <w:r w:rsidR="0016069C">
              <w:rPr>
                <w:b/>
                <w:sz w:val="22"/>
                <w:szCs w:val="22"/>
              </w:rPr>
              <w:t>..</w:t>
            </w:r>
            <w:r w:rsidR="00E17F86">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E17F86">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r w:rsidR="001608C1">
              <w:rPr>
                <w:sz w:val="22"/>
                <w:szCs w:val="22"/>
              </w:rPr>
              <w:t>….</w:t>
            </w:r>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lastRenderedPageBreak/>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r>
              <w:rPr>
                <w:sz w:val="22"/>
                <w:szCs w:val="22"/>
              </w:rPr>
              <w:t xml:space="preserve"> ..………………………………………………………………</w:t>
            </w:r>
            <w:r w:rsidR="0016069C">
              <w:rPr>
                <w:sz w:val="22"/>
                <w:szCs w:val="22"/>
              </w:rPr>
              <w:t>…………………………………</w:t>
            </w:r>
            <w:r>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 ..……………………………………………………………………………………………………………………..</w:t>
            </w:r>
          </w:p>
          <w:p w:rsidR="0016069C" w:rsidRDefault="0016069C" w:rsidP="0016069C">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E17F86">
              <w:rPr>
                <w:sz w:val="22"/>
                <w:szCs w:val="22"/>
              </w:rPr>
              <w:t xml:space="preserve"> </w:t>
            </w:r>
            <w:r w:rsidRPr="000D5E6B">
              <w:rPr>
                <w:sz w:val="22"/>
                <w:szCs w:val="22"/>
              </w:rPr>
              <w:t>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sidRPr="00E17F86">
              <w:rPr>
                <w:sz w:val="22"/>
                <w:szCs w:val="22"/>
                <w:lang w:val="en-GB"/>
              </w:rPr>
              <w:t>A</w:t>
            </w:r>
            <w:r w:rsidR="004332ED" w:rsidRPr="00E17F86">
              <w:rPr>
                <w:sz w:val="22"/>
                <w:szCs w:val="22"/>
                <w:lang w:val="en-GB"/>
              </w:rPr>
              <w:t xml:space="preserve"> 1</w:t>
            </w:r>
            <w:r w:rsidRPr="00E17F86">
              <w:rPr>
                <w:sz w:val="22"/>
                <w:szCs w:val="22"/>
                <w:lang w:val="en-GB"/>
              </w:rPr>
              <w:t xml:space="preserve"> </w:t>
            </w:r>
            <w:r w:rsidRPr="000D5E6B">
              <w:rPr>
                <w:sz w:val="22"/>
                <w:szCs w:val="22"/>
              </w:rPr>
              <w:sym w:font="Symbol" w:char="F07F"/>
            </w:r>
            <w:r w:rsidRPr="00E17F86">
              <w:rPr>
                <w:sz w:val="22"/>
                <w:szCs w:val="22"/>
                <w:lang w:val="en-GB"/>
              </w:rPr>
              <w:t xml:space="preserve">; </w:t>
            </w:r>
            <w:r w:rsidR="004332ED" w:rsidRPr="00E17F86">
              <w:rPr>
                <w:sz w:val="22"/>
                <w:szCs w:val="22"/>
                <w:lang w:val="en-GB"/>
              </w:rPr>
              <w:t xml:space="preserve">lett. A 2 </w:t>
            </w:r>
            <w:r w:rsidR="004332ED" w:rsidRPr="004332ED">
              <w:rPr>
                <w:sz w:val="22"/>
                <w:szCs w:val="22"/>
              </w:rPr>
              <w:t></w:t>
            </w:r>
            <w:r w:rsidR="004332ED" w:rsidRPr="00E17F86">
              <w:rPr>
                <w:sz w:val="22"/>
                <w:szCs w:val="22"/>
                <w:lang w:val="en-GB"/>
              </w:rPr>
              <w:t xml:space="preserve">;  </w:t>
            </w:r>
            <w:r w:rsidRPr="00E17F86">
              <w:rPr>
                <w:sz w:val="22"/>
                <w:szCs w:val="22"/>
                <w:lang w:val="en-GB"/>
              </w:rPr>
              <w:t xml:space="preserve"> lett. B </w:t>
            </w:r>
            <w:r w:rsidRPr="000D5E6B">
              <w:rPr>
                <w:sz w:val="22"/>
                <w:szCs w:val="22"/>
              </w:rPr>
              <w:sym w:font="Symbol" w:char="F07F"/>
            </w:r>
            <w:r w:rsidRPr="00E17F86">
              <w:rPr>
                <w:sz w:val="22"/>
                <w:szCs w:val="22"/>
                <w:lang w:val="en-GB"/>
              </w:rPr>
              <w:t xml:space="preserve">;  </w:t>
            </w:r>
            <w:r w:rsidR="00DE0511" w:rsidRPr="00E17F86">
              <w:rPr>
                <w:sz w:val="22"/>
                <w:szCs w:val="22"/>
                <w:lang w:val="en-GB"/>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E17F86">
              <w:rPr>
                <w:sz w:val="22"/>
                <w:szCs w:val="22"/>
                <w:lang w:val="en-GB"/>
              </w:rPr>
              <w:t xml:space="preserve">lett. A </w:t>
            </w:r>
            <w:r w:rsidRPr="004332ED">
              <w:rPr>
                <w:sz w:val="22"/>
                <w:szCs w:val="22"/>
              </w:rPr>
              <w:t></w:t>
            </w:r>
            <w:r w:rsidRPr="00E17F86">
              <w:rPr>
                <w:sz w:val="22"/>
                <w:szCs w:val="22"/>
                <w:lang w:val="en-GB"/>
              </w:rPr>
              <w:t xml:space="preserve">;  lett. B </w:t>
            </w:r>
            <w:r w:rsidRPr="004332ED">
              <w:rPr>
                <w:sz w:val="22"/>
                <w:szCs w:val="22"/>
              </w:rPr>
              <w:t></w:t>
            </w:r>
            <w:r w:rsidRPr="00E17F86">
              <w:rPr>
                <w:sz w:val="22"/>
                <w:szCs w:val="22"/>
                <w:lang w:val="en-GB"/>
              </w:rPr>
              <w:t xml:space="preserve">;  lett. </w:t>
            </w:r>
            <w:r w:rsidRPr="004332ED">
              <w:rPr>
                <w:sz w:val="22"/>
                <w:szCs w:val="22"/>
              </w:rPr>
              <w:t xml:space="preserve">C </w:t>
            </w:r>
            <w:r w:rsidRPr="004332ED">
              <w:rPr>
                <w:sz w:val="22"/>
                <w:szCs w:val="22"/>
              </w:rPr>
              <w:t xml:space="preserve">;  lett.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lastRenderedPageBreak/>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lastRenderedPageBreak/>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FA7A71" w:rsidRPr="00FA7A71" w:rsidRDefault="00FA7A71" w:rsidP="00FA7A71">
            <w:pPr>
              <w:pStyle w:val="Corpotesto"/>
              <w:rPr>
                <w:sz w:val="22"/>
                <w:szCs w:val="22"/>
              </w:rPr>
            </w:pPr>
            <w:r w:rsidRPr="00FA7A71">
              <w:rPr>
                <w:sz w:val="22"/>
                <w:szCs w:val="22"/>
              </w:rPr>
              <w:t>contenuti del corso …………………………………………………………………………………………………..</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sz w:val="22"/>
                <w:szCs w:val="22"/>
              </w:rPr>
              <w:lastRenderedPageBreak/>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Tipologia evento (specificare e barrare casella interessata</w:t>
            </w:r>
            <w:r w:rsidR="00206F76">
              <w:rPr>
                <w:sz w:val="22"/>
                <w:szCs w:val="22"/>
              </w:rPr>
              <w:t>)</w:t>
            </w:r>
            <w:r w:rsidRPr="00B401DB">
              <w:rPr>
                <w:sz w:val="22"/>
                <w:szCs w:val="22"/>
              </w:rPr>
              <w:t xml:space="preserve">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lastRenderedPageBreak/>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lastRenderedPageBreak/>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pagine …………………………………………… ovvero da pag……………….. a pag. ………</w:t>
            </w:r>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lastRenderedPageBreak/>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w:t>
      </w:r>
      <w:r w:rsidR="00E17F86">
        <w:rPr>
          <w:bCs/>
          <w:sz w:val="22"/>
          <w:szCs w:val="22"/>
        </w:rPr>
        <w:t xml:space="preserve">l’art. 20 della legge 104/1992 </w:t>
      </w:r>
      <w:r w:rsidRPr="000D5E6B">
        <w:rPr>
          <w:bCs/>
          <w:sz w:val="22"/>
          <w:szCs w:val="22"/>
        </w:rPr>
        <w:t>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w:t>
      </w:r>
      <w:r w:rsidR="00E17F86">
        <w:rPr>
          <w:bCs/>
          <w:sz w:val="22"/>
          <w:szCs w:val="22"/>
        </w:rPr>
        <w:t>_______________________________</w:t>
      </w:r>
      <w:r w:rsidRPr="000D5E6B">
        <w:rPr>
          <w:bCs/>
          <w:sz w:val="22"/>
          <w:szCs w:val="22"/>
        </w:rPr>
        <w:t>;</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w:t>
      </w:r>
      <w:r w:rsidR="00E17F86">
        <w:rPr>
          <w:bCs/>
          <w:sz w:val="22"/>
          <w:szCs w:val="22"/>
        </w:rPr>
        <w:t>_______________________________</w:t>
      </w:r>
      <w:r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ASL n. 3 di Nuoro</w:t>
      </w:r>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w:t>
      </w:r>
      <w:r w:rsidR="00E17F86">
        <w:rPr>
          <w:rFonts w:ascii="Times New Roman" w:hAnsi="Times New Roman" w:cs="Times New Roman"/>
          <w:sz w:val="22"/>
          <w:szCs w:val="22"/>
        </w:rPr>
        <w:t>iva di certificazioni di 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w:t>
      </w:r>
      <w:r w:rsidR="00E17F86">
        <w:rPr>
          <w:rFonts w:ascii="Times New Roman" w:hAnsi="Times New Roman" w:cs="Times New Roman"/>
          <w:sz w:val="22"/>
          <w:szCs w:val="22"/>
        </w:rPr>
        <w:t>l'atto di notorietà ___________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1608C1" w:rsidRDefault="001608C1" w:rsidP="00322957">
      <w:pPr>
        <w:autoSpaceDE w:val="0"/>
        <w:jc w:val="center"/>
        <w:rPr>
          <w:b/>
          <w:bCs/>
        </w:rPr>
      </w:pPr>
      <w:r w:rsidRPr="00A51166">
        <w:rPr>
          <w:b/>
          <w:bCs/>
        </w:rPr>
        <w:lastRenderedPageBreak/>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780AEC">
      <w:pPr>
        <w:autoSpaceDE w:val="0"/>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00E17F86">
        <w:t xml:space="preserve">_________ </w:t>
      </w:r>
      <w:r w:rsidRPr="00A51166">
        <w:t>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780AEC">
      <w:pPr>
        <w:autoSpaceDE w:val="0"/>
        <w:spacing w:line="360" w:lineRule="auto"/>
        <w:jc w:val="both"/>
      </w:pPr>
      <w:r w:rsidRPr="00A51166">
        <w:t>di prestare (o aver prestato) servizio:</w:t>
      </w:r>
    </w:p>
    <w:p w:rsidR="001608C1" w:rsidRPr="00A51166" w:rsidRDefault="001608C1" w:rsidP="00A13207">
      <w:pPr>
        <w:autoSpaceDE w:val="0"/>
        <w:spacing w:line="276" w:lineRule="auto"/>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780AEC">
      <w:pPr>
        <w:autoSpaceDE w:val="0"/>
        <w:spacing w:line="360" w:lineRule="auto"/>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780AEC">
      <w:pPr>
        <w:autoSpaceDE w:val="0"/>
        <w:spacing w:line="360" w:lineRule="auto"/>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A13207">
      <w:pPr>
        <w:autoSpaceDE w:val="0"/>
        <w:spacing w:line="276" w:lineRule="auto"/>
        <w:jc w:val="both"/>
      </w:pPr>
      <w:r w:rsidRPr="00A51166">
        <w:t>di prestare (o aver prestato) servizio:</w:t>
      </w:r>
    </w:p>
    <w:p w:rsidR="001608C1" w:rsidRPr="00A51166" w:rsidRDefault="001608C1" w:rsidP="00A13207">
      <w:pPr>
        <w:autoSpaceDE w:val="0"/>
        <w:spacing w:line="276" w:lineRule="auto"/>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w:t>
      </w:r>
      <w:r w:rsidR="00E17F86">
        <w:t xml:space="preserve">_________ , con la qualifica di </w:t>
      </w:r>
      <w:r w:rsidRPr="00A51166">
        <w:t xml:space="preserve">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00E17F86">
        <w:t xml:space="preserve"> </w:t>
      </w:r>
      <w:r w:rsidR="00E17F86">
        <w:tab/>
      </w:r>
      <w:r w:rsidRPr="00A51166">
        <w:rPr>
          <w:b/>
          <w:bCs/>
        </w:rPr>
        <w:t xml:space="preserve">Il Dichiarante   </w:t>
      </w:r>
      <w:r>
        <w:rPr>
          <w:b/>
          <w:bCs/>
        </w:rPr>
        <w:tab/>
      </w:r>
      <w:r w:rsidRPr="00A51166">
        <w:t>_________</w:t>
      </w:r>
      <w:r>
        <w:t>______________________________</w:t>
      </w:r>
    </w:p>
    <w:p w:rsidR="001608C1" w:rsidRPr="00A51166" w:rsidRDefault="001608C1" w:rsidP="00D45147">
      <w:pPr>
        <w:autoSpaceDE w:val="0"/>
        <w:jc w:val="center"/>
        <w:rPr>
          <w:b/>
          <w:bCs/>
        </w:rPr>
      </w:pPr>
      <w:r w:rsidRPr="00A51166">
        <w:rPr>
          <w:b/>
          <w:bCs/>
        </w:rPr>
        <w:lastRenderedPageBreak/>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w:t>
      </w:r>
      <w:r w:rsidR="00E17F86">
        <w:t xml:space="preserve"> </w:t>
      </w:r>
      <w:r w:rsidRPr="00A51166">
        <w:t>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w:t>
      </w:r>
      <w:r w:rsidR="00E17F86">
        <w:t>______________</w:t>
      </w:r>
      <w:r w:rsidRPr="00A51166">
        <w:t>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875" w:rsidRDefault="00ED1875" w:rsidP="00012291">
      <w:r>
        <w:separator/>
      </w:r>
    </w:p>
  </w:endnote>
  <w:endnote w:type="continuationSeparator" w:id="0">
    <w:p w:rsidR="00ED1875" w:rsidRDefault="00ED1875"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D350F" w:rsidRDefault="005D350F">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C0080">
      <w:rPr>
        <w:rStyle w:val="Numeropagina"/>
        <w:noProof/>
      </w:rPr>
      <w:t>2</w:t>
    </w:r>
    <w:r>
      <w:rPr>
        <w:rStyle w:val="Numeropagina"/>
      </w:rPr>
      <w:fldChar w:fldCharType="end"/>
    </w:r>
  </w:p>
  <w:p w:rsidR="005D350F" w:rsidRDefault="005D350F">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875" w:rsidRDefault="00ED1875" w:rsidP="00012291">
      <w:r>
        <w:separator/>
      </w:r>
    </w:p>
  </w:footnote>
  <w:footnote w:type="continuationSeparator" w:id="0">
    <w:p w:rsidR="00ED1875" w:rsidRDefault="00ED1875"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71238"/>
    <w:rsid w:val="00083894"/>
    <w:rsid w:val="00084360"/>
    <w:rsid w:val="000930B7"/>
    <w:rsid w:val="000A3E6F"/>
    <w:rsid w:val="000B1D16"/>
    <w:rsid w:val="000B60D0"/>
    <w:rsid w:val="000C3C88"/>
    <w:rsid w:val="000D5E6B"/>
    <w:rsid w:val="000E42C7"/>
    <w:rsid w:val="000F0213"/>
    <w:rsid w:val="000F6A54"/>
    <w:rsid w:val="001000BD"/>
    <w:rsid w:val="0010389E"/>
    <w:rsid w:val="0011206F"/>
    <w:rsid w:val="001127CF"/>
    <w:rsid w:val="00112EE0"/>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91A2E"/>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249D4"/>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350F"/>
    <w:rsid w:val="005D7CB4"/>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E757A"/>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0AEC"/>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3207"/>
    <w:rsid w:val="00A17E77"/>
    <w:rsid w:val="00A253B5"/>
    <w:rsid w:val="00A40FF9"/>
    <w:rsid w:val="00A42693"/>
    <w:rsid w:val="00A51166"/>
    <w:rsid w:val="00A60652"/>
    <w:rsid w:val="00A61235"/>
    <w:rsid w:val="00A61B04"/>
    <w:rsid w:val="00A70B63"/>
    <w:rsid w:val="00A719F5"/>
    <w:rsid w:val="00AA0AA2"/>
    <w:rsid w:val="00AA37D4"/>
    <w:rsid w:val="00AA6820"/>
    <w:rsid w:val="00AC008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F6B"/>
    <w:rsid w:val="00CD726D"/>
    <w:rsid w:val="00CE294A"/>
    <w:rsid w:val="00CE731A"/>
    <w:rsid w:val="00CF0BA1"/>
    <w:rsid w:val="00D016C9"/>
    <w:rsid w:val="00D1344B"/>
    <w:rsid w:val="00D20CF6"/>
    <w:rsid w:val="00D26CD2"/>
    <w:rsid w:val="00D314E5"/>
    <w:rsid w:val="00D324E7"/>
    <w:rsid w:val="00D35A84"/>
    <w:rsid w:val="00D4107F"/>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0510F"/>
    <w:rsid w:val="00E17967"/>
    <w:rsid w:val="00E17F86"/>
    <w:rsid w:val="00E30455"/>
    <w:rsid w:val="00E33CAD"/>
    <w:rsid w:val="00E35FDC"/>
    <w:rsid w:val="00E36EBC"/>
    <w:rsid w:val="00E6266D"/>
    <w:rsid w:val="00E64328"/>
    <w:rsid w:val="00E71E44"/>
    <w:rsid w:val="00E918AA"/>
    <w:rsid w:val="00E91A96"/>
    <w:rsid w:val="00E92AEF"/>
    <w:rsid w:val="00EB4501"/>
    <w:rsid w:val="00ED1875"/>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44B34-49FD-4B63-BC01-8D255064D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6067</Words>
  <Characters>34583</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2</cp:revision>
  <cp:lastPrinted>2022-05-23T09:15:00Z</cp:lastPrinted>
  <dcterms:created xsi:type="dcterms:W3CDTF">2025-10-20T08:56:00Z</dcterms:created>
  <dcterms:modified xsi:type="dcterms:W3CDTF">2025-10-20T08:56:00Z</dcterms:modified>
</cp:coreProperties>
</file>