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F326EA"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C.A</w:t>
            </w:r>
            <w:r w:rsidR="001608C1" w:rsidRPr="000D5E6B">
              <w:rPr>
                <w:sz w:val="22"/>
                <w:szCs w:val="22"/>
              </w:rPr>
              <w:t>P</w:t>
            </w:r>
            <w:r>
              <w:rPr>
                <w:sz w:val="22"/>
                <w:szCs w:val="22"/>
              </w:rPr>
              <w:t>.</w:t>
            </w:r>
            <w:r w:rsidR="001608C1" w:rsidRPr="000D5E6B">
              <w:rPr>
                <w:sz w:val="22"/>
                <w:szCs w:val="22"/>
              </w:rPr>
              <w:t>………………………….città……………….…………………………prov</w:t>
            </w:r>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D4107F">
        <w:rPr>
          <w:b/>
          <w:sz w:val="22"/>
          <w:szCs w:val="22"/>
        </w:rPr>
        <w:t>IGIENE ALIMENTI DI ORIGINE ANIMALE E DERIVATI (SIAOA) AFFERENTE AL DIPARTIMENTO DI PREVENZIONE DELLA 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Default="001608C1" w:rsidP="009A3FDD">
      <w:pPr>
        <w:jc w:val="both"/>
        <w:rPr>
          <w:sz w:val="22"/>
          <w:szCs w:val="22"/>
        </w:rPr>
      </w:pPr>
    </w:p>
    <w:p w:rsidR="00D4107F" w:rsidRDefault="00D4107F" w:rsidP="009A3FDD">
      <w:pPr>
        <w:jc w:val="both"/>
        <w:rPr>
          <w:sz w:val="22"/>
          <w:szCs w:val="22"/>
        </w:rPr>
      </w:pPr>
    </w:p>
    <w:p w:rsidR="00D4107F" w:rsidRDefault="00D4107F" w:rsidP="009A3FDD">
      <w:pPr>
        <w:jc w:val="both"/>
        <w:rPr>
          <w:sz w:val="22"/>
          <w:szCs w:val="22"/>
        </w:rPr>
      </w:pPr>
    </w:p>
    <w:p w:rsidR="00D4107F" w:rsidRPr="000D5E6B" w:rsidRDefault="00D4107F"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_______________________________</w:t>
            </w:r>
            <w:r>
              <w:rPr>
                <w:sz w:val="22"/>
                <w:szCs w:val="22"/>
              </w:rPr>
              <w:t xml:space="preserv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 xml:space="preserve">(Nel caso di titolo di studio conseguito all’estero indicare gli estremi del provvedimento ministeriale con il quale è </w:t>
            </w:r>
            <w:r w:rsidRPr="00956508">
              <w:rPr>
                <w:i/>
                <w:color w:val="000000"/>
              </w:rPr>
              <w:lastRenderedPageBreak/>
              <w:t>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E17F86">
              <w:rPr>
                <w:b/>
                <w:sz w:val="22"/>
                <w:szCs w:val="22"/>
              </w:rPr>
              <w:t>albo dell’ordine ……………………</w:t>
            </w:r>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E17F86">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lastRenderedPageBreak/>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r w:rsidR="004332ED" w:rsidRPr="004332ED">
              <w:rPr>
                <w:sz w:val="22"/>
                <w:szCs w:val="22"/>
              </w:rPr>
              <w:t></w:t>
            </w:r>
            <w:r w:rsidR="004332ED" w:rsidRPr="00E17F86">
              <w:rPr>
                <w:sz w:val="22"/>
                <w:szCs w:val="22"/>
                <w:lang w:val="en-GB"/>
              </w:rPr>
              <w:t xml:space="preserve">;  </w:t>
            </w:r>
            <w:r w:rsidRPr="00E17F86">
              <w:rPr>
                <w:sz w:val="22"/>
                <w:szCs w:val="22"/>
                <w:lang w:val="en-GB"/>
              </w:rPr>
              <w:t xml:space="preserve"> 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r w:rsidRPr="004332ED">
              <w:rPr>
                <w:sz w:val="22"/>
                <w:szCs w:val="22"/>
              </w:rPr>
              <w:t></w:t>
            </w:r>
            <w:r w:rsidRPr="00E17F86">
              <w:rPr>
                <w:sz w:val="22"/>
                <w:szCs w:val="22"/>
                <w:lang w:val="en-GB"/>
              </w:rPr>
              <w:t xml:space="preserve">;  lett. B </w:t>
            </w:r>
            <w:r w:rsidRPr="004332ED">
              <w:rPr>
                <w:sz w:val="22"/>
                <w:szCs w:val="22"/>
              </w:rPr>
              <w:t></w:t>
            </w:r>
            <w:r w:rsidRPr="00E17F86">
              <w:rPr>
                <w:sz w:val="22"/>
                <w:szCs w:val="22"/>
                <w:lang w:val="en-GB"/>
              </w:rPr>
              <w:t xml:space="preserve">;  lett. </w:t>
            </w:r>
            <w:r w:rsidRPr="004332ED">
              <w:rPr>
                <w:sz w:val="22"/>
                <w:szCs w:val="22"/>
              </w:rPr>
              <w:t xml:space="preserve">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lastRenderedPageBreak/>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lastRenderedPageBreak/>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sz w:val="22"/>
                <w:szCs w:val="22"/>
              </w:rPr>
              <w:lastRenderedPageBreak/>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lastRenderedPageBreak/>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ASL n. 3 di Nuoro</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780AEC" w:rsidRDefault="00780AEC" w:rsidP="00D45147">
      <w:pPr>
        <w:autoSpaceDE w:val="0"/>
        <w:jc w:val="center"/>
        <w:rPr>
          <w:b/>
          <w:bCs/>
        </w:rPr>
      </w:pPr>
    </w:p>
    <w:p w:rsidR="001608C1" w:rsidRDefault="001608C1" w:rsidP="00322957">
      <w:pPr>
        <w:autoSpaceDE w:val="0"/>
        <w:jc w:val="center"/>
        <w:rPr>
          <w:b/>
          <w:bCs/>
        </w:rPr>
      </w:pPr>
      <w:r w:rsidRPr="00A51166">
        <w:rPr>
          <w:b/>
          <w:bCs/>
        </w:rPr>
        <w:lastRenderedPageBreak/>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780AEC">
      <w:pPr>
        <w:autoSpaceDE w:val="0"/>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780AEC">
      <w:pPr>
        <w:autoSpaceDE w:val="0"/>
        <w:spacing w:line="360" w:lineRule="auto"/>
        <w:jc w:val="both"/>
      </w:pPr>
      <w:r w:rsidRPr="00A51166">
        <w:t>di prestare (o aver prestato) servizio:</w:t>
      </w:r>
    </w:p>
    <w:p w:rsidR="001608C1" w:rsidRPr="00A51166" w:rsidRDefault="001608C1" w:rsidP="00123117">
      <w:pPr>
        <w:autoSpaceDE w:val="0"/>
        <w:spacing w:line="276"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780AEC">
      <w:pPr>
        <w:autoSpaceDE w:val="0"/>
        <w:spacing w:line="360" w:lineRule="auto"/>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780AEC">
      <w:pPr>
        <w:autoSpaceDE w:val="0"/>
        <w:spacing w:line="360" w:lineRule="auto"/>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123117" w:rsidRDefault="001608C1" w:rsidP="00780AEC">
      <w:pPr>
        <w:autoSpaceDE w:val="0"/>
        <w:spacing w:line="360" w:lineRule="auto"/>
        <w:jc w:val="both"/>
        <w:rPr>
          <w:sz w:val="16"/>
          <w:szCs w:val="16"/>
        </w:rPr>
      </w:pPr>
    </w:p>
    <w:p w:rsidR="001608C1" w:rsidRPr="00A51166" w:rsidRDefault="001608C1" w:rsidP="00780AEC">
      <w:pPr>
        <w:autoSpaceDE w:val="0"/>
        <w:spacing w:line="360" w:lineRule="auto"/>
        <w:jc w:val="both"/>
      </w:pPr>
      <w:r w:rsidRPr="00A51166">
        <w:t>di prestare (o aver prestato) servizio:</w:t>
      </w:r>
    </w:p>
    <w:p w:rsidR="001608C1" w:rsidRPr="00A51166" w:rsidRDefault="001608C1" w:rsidP="00123117">
      <w:pPr>
        <w:autoSpaceDE w:val="0"/>
        <w:spacing w:line="276"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DA71E5" w:rsidRDefault="001608C1" w:rsidP="00D45147">
      <w:pPr>
        <w:autoSpaceDE w:val="0"/>
        <w:jc w:val="both"/>
        <w:rPr>
          <w:color w:val="000000"/>
          <w:sz w:val="16"/>
          <w:szCs w:val="16"/>
        </w:rPr>
      </w:pPr>
    </w:p>
    <w:p w:rsidR="001608C1" w:rsidRPr="00123117" w:rsidRDefault="001608C1" w:rsidP="0012311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Pr="00A51166" w:rsidRDefault="001608C1" w:rsidP="00D45147">
      <w:pPr>
        <w:autoSpaceDE w:val="0"/>
        <w:jc w:val="center"/>
        <w:rPr>
          <w:b/>
          <w:bCs/>
        </w:rPr>
      </w:pPr>
      <w:r w:rsidRPr="00A51166">
        <w:rPr>
          <w:b/>
          <w:bCs/>
        </w:rPr>
        <w:lastRenderedPageBreak/>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6EA" w:rsidRDefault="00F326EA" w:rsidP="00012291">
      <w:r>
        <w:separator/>
      </w:r>
    </w:p>
  </w:endnote>
  <w:endnote w:type="continuationSeparator" w:id="0">
    <w:p w:rsidR="00F326EA" w:rsidRDefault="00F326EA"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94A16">
      <w:rPr>
        <w:rStyle w:val="Numeropagina"/>
        <w:noProof/>
      </w:rPr>
      <w:t>1</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6EA" w:rsidRDefault="00F326EA" w:rsidP="00012291">
      <w:r>
        <w:separator/>
      </w:r>
    </w:p>
  </w:footnote>
  <w:footnote w:type="continuationSeparator" w:id="0">
    <w:p w:rsidR="00F326EA" w:rsidRDefault="00F326EA"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E42C7"/>
    <w:rsid w:val="000F0213"/>
    <w:rsid w:val="000F6A54"/>
    <w:rsid w:val="001000BD"/>
    <w:rsid w:val="0010389E"/>
    <w:rsid w:val="0011206F"/>
    <w:rsid w:val="001127CF"/>
    <w:rsid w:val="00112EE0"/>
    <w:rsid w:val="00123117"/>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94A16"/>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5167"/>
    <w:rsid w:val="00611C97"/>
    <w:rsid w:val="0061563F"/>
    <w:rsid w:val="00617245"/>
    <w:rsid w:val="00625A50"/>
    <w:rsid w:val="006476C8"/>
    <w:rsid w:val="0066317B"/>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0AEC"/>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294A"/>
    <w:rsid w:val="00CE731A"/>
    <w:rsid w:val="00CF0BA1"/>
    <w:rsid w:val="00D016C9"/>
    <w:rsid w:val="00D1344B"/>
    <w:rsid w:val="00D20CF6"/>
    <w:rsid w:val="00D26CD2"/>
    <w:rsid w:val="00D314E5"/>
    <w:rsid w:val="00D324E7"/>
    <w:rsid w:val="00D35A84"/>
    <w:rsid w:val="00D4107F"/>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26EA"/>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74300-FA3F-46E4-964B-D8AA8CFA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6065</Words>
  <Characters>34574</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2025-10-30T12:36:00Z</dcterms:created>
  <dcterms:modified xsi:type="dcterms:W3CDTF">2025-10-30T12:36:00Z</dcterms:modified>
</cp:coreProperties>
</file>